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E79C0" w14:textId="7EC2A4F9" w:rsidR="00A91E5D" w:rsidRDefault="001B2D73" w:rsidP="003D6F44">
      <w:pPr>
        <w:spacing w:after="0" w:line="360" w:lineRule="auto"/>
        <w:jc w:val="right"/>
        <w:rPr>
          <w:rFonts w:cs="Calibri"/>
          <w:sz w:val="24"/>
        </w:rPr>
      </w:pPr>
      <w:r w:rsidRPr="001B2D73">
        <w:rPr>
          <w:rFonts w:cs="Calibri"/>
          <w:sz w:val="24"/>
        </w:rPr>
        <w:t>Załącznik nr 1</w:t>
      </w:r>
      <w:r>
        <w:rPr>
          <w:rFonts w:cs="Calibri"/>
          <w:sz w:val="24"/>
        </w:rPr>
        <w:t xml:space="preserve"> do zapytania ofertowego</w:t>
      </w:r>
    </w:p>
    <w:p w14:paraId="64B3D3A2" w14:textId="77777777" w:rsidR="001B2D73" w:rsidRPr="002D0265" w:rsidRDefault="001B2D73" w:rsidP="003D6F44">
      <w:pPr>
        <w:spacing w:after="0" w:line="360" w:lineRule="auto"/>
        <w:rPr>
          <w:rFonts w:cs="Calibri"/>
          <w:sz w:val="24"/>
        </w:rPr>
      </w:pPr>
    </w:p>
    <w:p w14:paraId="3F41D5B6" w14:textId="3E4216D1" w:rsidR="004B6242" w:rsidRPr="002D670B" w:rsidRDefault="008569D4" w:rsidP="003D6F44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bCs/>
          <w:sz w:val="24"/>
        </w:rPr>
      </w:pPr>
      <w:r w:rsidRPr="002D670B">
        <w:rPr>
          <w:rFonts w:asciiTheme="minorHAnsi" w:hAnsiTheme="minorHAnsi" w:cstheme="minorHAnsi"/>
          <w:bCs/>
          <w:iCs/>
          <w:sz w:val="24"/>
        </w:rPr>
        <w:t>Oferta</w:t>
      </w:r>
      <w:r w:rsidR="009238DB" w:rsidRPr="002D670B">
        <w:rPr>
          <w:rFonts w:asciiTheme="minorHAnsi" w:hAnsiTheme="minorHAnsi" w:cstheme="minorHAnsi"/>
          <w:b/>
          <w:bCs/>
          <w:i/>
          <w:iCs/>
          <w:sz w:val="24"/>
        </w:rPr>
        <w:t xml:space="preserve"> </w:t>
      </w:r>
      <w:r w:rsidR="00A91E5D" w:rsidRPr="002D670B">
        <w:rPr>
          <w:rFonts w:asciiTheme="minorHAnsi" w:hAnsiTheme="minorHAnsi" w:cstheme="minorHAnsi"/>
          <w:sz w:val="24"/>
        </w:rPr>
        <w:t>na</w:t>
      </w:r>
      <w:r w:rsidR="00A91E5D" w:rsidRPr="002D670B">
        <w:rPr>
          <w:rFonts w:asciiTheme="minorHAnsi" w:hAnsiTheme="minorHAnsi" w:cstheme="minorHAnsi"/>
          <w:b/>
          <w:bCs/>
          <w:sz w:val="24"/>
        </w:rPr>
        <w:t xml:space="preserve"> </w:t>
      </w:r>
      <w:r w:rsidR="004C3CF7" w:rsidRPr="002D670B">
        <w:rPr>
          <w:rFonts w:asciiTheme="minorHAnsi" w:hAnsiTheme="minorHAnsi" w:cstheme="minorHAnsi"/>
          <w:bCs/>
          <w:sz w:val="24"/>
        </w:rPr>
        <w:t xml:space="preserve">wykonanie zamówienia </w:t>
      </w:r>
      <w:r w:rsidR="009238DB" w:rsidRPr="002D670B">
        <w:rPr>
          <w:rFonts w:asciiTheme="minorHAnsi" w:hAnsiTheme="minorHAnsi" w:cstheme="minorHAnsi"/>
          <w:bCs/>
          <w:sz w:val="24"/>
        </w:rPr>
        <w:t>p</w:t>
      </w:r>
      <w:r w:rsidR="004C3CF7" w:rsidRPr="002D670B">
        <w:rPr>
          <w:rFonts w:asciiTheme="minorHAnsi" w:hAnsiTheme="minorHAnsi" w:cstheme="minorHAnsi"/>
          <w:bCs/>
          <w:sz w:val="24"/>
        </w:rPr>
        <w:t>od nazwą</w:t>
      </w:r>
      <w:r w:rsidR="003D6F44">
        <w:rPr>
          <w:rFonts w:asciiTheme="minorHAnsi" w:hAnsiTheme="minorHAnsi" w:cstheme="minorHAnsi"/>
          <w:bCs/>
          <w:sz w:val="24"/>
        </w:rPr>
        <w:t>:</w:t>
      </w:r>
      <w:r w:rsidR="009238DB" w:rsidRPr="002D670B">
        <w:rPr>
          <w:rFonts w:asciiTheme="minorHAnsi" w:hAnsiTheme="minorHAnsi" w:cstheme="minorHAnsi"/>
          <w:bCs/>
          <w:sz w:val="24"/>
        </w:rPr>
        <w:t xml:space="preserve"> </w:t>
      </w:r>
      <w:bookmarkStart w:id="0" w:name="_Hlk211255133"/>
      <w:bookmarkStart w:id="1" w:name="_Hlk210650329"/>
      <w:r w:rsidR="002D670B" w:rsidRPr="003D6F4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Prace adaptacyjne służące dostosowaniu przestrzeni lokalu na potrzeby uruchomienia usługi kinowej</w:t>
      </w:r>
      <w:bookmarkEnd w:id="0"/>
      <w:r w:rsidR="002D670B" w:rsidRPr="003D6F4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wraz z </w:t>
      </w:r>
      <w:r w:rsidR="005C730F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wymianą</w:t>
      </w:r>
      <w:r w:rsidR="002D670B" w:rsidRPr="003D6F4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oświetlenia </w:t>
      </w:r>
      <w:r w:rsidR="005C730F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na </w:t>
      </w:r>
      <w:r w:rsidR="002D670B" w:rsidRPr="003D6F4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LED</w:t>
      </w:r>
      <w:r w:rsidR="00283609" w:rsidRPr="002D670B">
        <w:rPr>
          <w:rFonts w:asciiTheme="minorHAnsi" w:hAnsiTheme="minorHAnsi" w:cstheme="minorHAnsi"/>
          <w:sz w:val="24"/>
        </w:rPr>
        <w:t>, udzielanego przez</w:t>
      </w:r>
      <w:r w:rsidR="002D670B" w:rsidRPr="002D670B">
        <w:rPr>
          <w:rFonts w:asciiTheme="minorHAnsi" w:hAnsiTheme="minorHAnsi" w:cstheme="minorHAnsi"/>
          <w:sz w:val="24"/>
          <w:szCs w:val="24"/>
          <w:lang w:eastAsia="pl-PL"/>
        </w:rPr>
        <w:t xml:space="preserve"> HORECA SCANDALE GROUP KLESYK S.J. z siedzibą przy ul. Plac Nowy 9, 31-056 Kraków</w:t>
      </w:r>
      <w:r w:rsidR="00283609" w:rsidRPr="002D670B">
        <w:rPr>
          <w:rFonts w:asciiTheme="minorHAnsi" w:hAnsiTheme="minorHAnsi" w:cstheme="minorHAnsi"/>
          <w:sz w:val="24"/>
        </w:rPr>
        <w:t>, posiadając</w:t>
      </w:r>
      <w:r w:rsidR="00506D4E" w:rsidRPr="002D670B">
        <w:rPr>
          <w:rFonts w:asciiTheme="minorHAnsi" w:hAnsiTheme="minorHAnsi" w:cstheme="minorHAnsi"/>
          <w:sz w:val="24"/>
        </w:rPr>
        <w:t xml:space="preserve">ą </w:t>
      </w:r>
      <w:r w:rsidR="00283609" w:rsidRPr="002D670B">
        <w:rPr>
          <w:rFonts w:asciiTheme="minorHAnsi" w:hAnsiTheme="minorHAnsi" w:cstheme="minorHAnsi"/>
          <w:sz w:val="24"/>
        </w:rPr>
        <w:t xml:space="preserve">NIP: </w:t>
      </w:r>
      <w:r w:rsidR="002D670B" w:rsidRPr="002D670B">
        <w:rPr>
          <w:rFonts w:asciiTheme="minorHAnsi" w:hAnsiTheme="minorHAnsi" w:cstheme="minorHAnsi"/>
          <w:sz w:val="24"/>
          <w:szCs w:val="24"/>
          <w:lang w:eastAsia="pl-PL"/>
        </w:rPr>
        <w:t xml:space="preserve">6762479464, </w:t>
      </w:r>
      <w:r w:rsidR="00283609" w:rsidRPr="002D670B">
        <w:rPr>
          <w:rFonts w:asciiTheme="minorHAnsi" w:hAnsiTheme="minorHAnsi" w:cstheme="minorHAnsi"/>
          <w:sz w:val="24"/>
        </w:rPr>
        <w:t xml:space="preserve">REGON: </w:t>
      </w:r>
      <w:r w:rsidR="002D670B" w:rsidRPr="002D670B">
        <w:rPr>
          <w:rFonts w:asciiTheme="minorHAnsi" w:hAnsiTheme="minorHAnsi" w:cstheme="minorHAnsi"/>
          <w:sz w:val="24"/>
          <w:szCs w:val="24"/>
          <w:lang w:eastAsia="pl-PL"/>
        </w:rPr>
        <w:t>123206491</w:t>
      </w:r>
    </w:p>
    <w:bookmarkEnd w:id="1"/>
    <w:p w14:paraId="746BBE66" w14:textId="77777777" w:rsidR="00223C3E" w:rsidRDefault="00223C3E" w:rsidP="003D6F44">
      <w:pPr>
        <w:spacing w:after="0" w:line="360" w:lineRule="auto"/>
        <w:rPr>
          <w:rFonts w:cs="Calibri"/>
          <w:b/>
          <w:bCs/>
          <w:sz w:val="24"/>
        </w:rPr>
      </w:pPr>
    </w:p>
    <w:p w14:paraId="36677FBB" w14:textId="65D3C102" w:rsidR="00A91E5D" w:rsidRPr="00223C3E" w:rsidRDefault="00223C3E" w:rsidP="003D6F44">
      <w:pPr>
        <w:pStyle w:val="Akapitzlist"/>
        <w:numPr>
          <w:ilvl w:val="0"/>
          <w:numId w:val="3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</w:rPr>
      </w:pPr>
      <w:bookmarkStart w:id="2" w:name="_Hlk37066328"/>
      <w:r>
        <w:rPr>
          <w:rFonts w:cs="Calibri"/>
          <w:b/>
          <w:sz w:val="24"/>
        </w:rPr>
        <w:t>Dane wykonawcy</w:t>
      </w:r>
      <w:r w:rsidR="00FE0D2F">
        <w:rPr>
          <w:rFonts w:cs="Calibri"/>
          <w:b/>
          <w:sz w:val="24"/>
        </w:rPr>
        <w:t xml:space="preserve"> (wykonawców)</w:t>
      </w:r>
      <w:r w:rsidR="009238DB">
        <w:rPr>
          <w:rStyle w:val="Odwoanieprzypisudolnego"/>
          <w:rFonts w:cs="Calibri"/>
          <w:b/>
          <w:sz w:val="24"/>
        </w:rPr>
        <w:footnoteReference w:id="1"/>
      </w:r>
    </w:p>
    <w:bookmarkEnd w:id="2"/>
    <w:p w14:paraId="15C57CBD" w14:textId="76169586" w:rsidR="00A91E5D" w:rsidRDefault="00A91E5D" w:rsidP="003D6F44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</w:p>
    <w:p w14:paraId="48206F15" w14:textId="2D61ECED" w:rsidR="009238DB" w:rsidRPr="009238DB" w:rsidRDefault="009238DB" w:rsidP="003D6F44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>Nazwa (firma):</w:t>
      </w:r>
      <w:r>
        <w:rPr>
          <w:rFonts w:cs="Calibri"/>
          <w:sz w:val="24"/>
        </w:rPr>
        <w:t xml:space="preserve"> ……………………………</w:t>
      </w:r>
      <w:r w:rsidRPr="009238DB">
        <w:rPr>
          <w:rFonts w:cs="Calibri"/>
          <w:sz w:val="24"/>
        </w:rPr>
        <w:t>…………………………………….</w:t>
      </w:r>
      <w:r>
        <w:rPr>
          <w:rFonts w:cs="Calibri"/>
          <w:sz w:val="24"/>
        </w:rPr>
        <w:t>.</w:t>
      </w:r>
      <w:r w:rsidRPr="009238DB">
        <w:rPr>
          <w:rFonts w:cs="Calibri"/>
          <w:sz w:val="24"/>
        </w:rPr>
        <w:t>…...…………………………………………..…</w:t>
      </w:r>
    </w:p>
    <w:p w14:paraId="1F525D69" w14:textId="7F4EF49C" w:rsidR="009238DB" w:rsidRPr="009238DB" w:rsidRDefault="009238DB" w:rsidP="003D6F44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>Siedziba</w:t>
      </w:r>
      <w:r>
        <w:rPr>
          <w:rFonts w:cs="Calibri"/>
          <w:sz w:val="24"/>
        </w:rPr>
        <w:t xml:space="preserve"> (miejsce zamieszkania) </w:t>
      </w:r>
      <w:r w:rsidRPr="009238DB">
        <w:rPr>
          <w:rFonts w:cs="Calibri"/>
          <w:sz w:val="24"/>
        </w:rPr>
        <w:t>:</w:t>
      </w:r>
      <w:r>
        <w:rPr>
          <w:rFonts w:cs="Calibri"/>
          <w:sz w:val="24"/>
        </w:rPr>
        <w:t xml:space="preserve"> …</w:t>
      </w:r>
      <w:r w:rsidRPr="009238DB">
        <w:rPr>
          <w:rFonts w:cs="Calibri"/>
          <w:sz w:val="24"/>
        </w:rPr>
        <w:t>………………………………</w:t>
      </w:r>
      <w:r>
        <w:rPr>
          <w:rFonts w:cs="Calibri"/>
          <w:sz w:val="24"/>
        </w:rPr>
        <w:t>.</w:t>
      </w:r>
      <w:r w:rsidRPr="009238DB">
        <w:rPr>
          <w:rFonts w:cs="Calibri"/>
          <w:sz w:val="24"/>
        </w:rPr>
        <w:t>…………...….………………………………………</w:t>
      </w:r>
    </w:p>
    <w:p w14:paraId="35D64463" w14:textId="7B7730F2" w:rsidR="009238DB" w:rsidRPr="009238DB" w:rsidRDefault="009238DB" w:rsidP="003D6F44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 xml:space="preserve">Numer telefonu: </w:t>
      </w:r>
      <w:r>
        <w:rPr>
          <w:rFonts w:cs="Calibri"/>
          <w:sz w:val="24"/>
        </w:rPr>
        <w:t>……………………………</w:t>
      </w:r>
      <w:r w:rsidRPr="009238DB">
        <w:rPr>
          <w:rFonts w:cs="Calibri"/>
          <w:sz w:val="24"/>
        </w:rPr>
        <w:t>………………………………………………………………………………..……..</w:t>
      </w:r>
    </w:p>
    <w:p w14:paraId="780A4920" w14:textId="241EA462" w:rsidR="009238DB" w:rsidRPr="009238DB" w:rsidRDefault="009238DB" w:rsidP="003D6F44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 xml:space="preserve">Adres poczty elektronicznej: </w:t>
      </w:r>
      <w:r>
        <w:rPr>
          <w:rFonts w:cs="Calibri"/>
          <w:sz w:val="24"/>
        </w:rPr>
        <w:t>…………………….</w:t>
      </w:r>
      <w:r w:rsidRPr="009238DB">
        <w:rPr>
          <w:rFonts w:cs="Calibri"/>
          <w:sz w:val="24"/>
        </w:rPr>
        <w:t>…………………………………………………………….…...........…</w:t>
      </w:r>
    </w:p>
    <w:p w14:paraId="3DA4558C" w14:textId="4421534D" w:rsidR="009238DB" w:rsidRPr="009238DB" w:rsidRDefault="009238DB" w:rsidP="003D6F44">
      <w:pPr>
        <w:shd w:val="clear" w:color="auto" w:fill="FFFFFF" w:themeFill="background1"/>
        <w:spacing w:after="0" w:line="360" w:lineRule="auto"/>
        <w:rPr>
          <w:rFonts w:cs="Calibri"/>
          <w:sz w:val="24"/>
          <w:lang w:val="de-DE"/>
        </w:rPr>
      </w:pPr>
      <w:r w:rsidRPr="009238DB">
        <w:rPr>
          <w:rFonts w:cs="Calibri"/>
          <w:sz w:val="24"/>
          <w:lang w:val="de-DE"/>
        </w:rPr>
        <w:t>Numer NIP</w:t>
      </w:r>
      <w:r w:rsidRPr="009238DB">
        <w:rPr>
          <w:rFonts w:cs="Calibri"/>
          <w:sz w:val="24"/>
          <w:vertAlign w:val="superscript"/>
          <w:lang w:val="en-US"/>
        </w:rPr>
        <w:footnoteReference w:id="2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………………………………</w:t>
      </w:r>
      <w:r w:rsidRPr="009238DB">
        <w:rPr>
          <w:rFonts w:cs="Calibri"/>
          <w:sz w:val="24"/>
          <w:lang w:val="de-DE"/>
        </w:rPr>
        <w:t>……………………..……………………………………………………………………</w:t>
      </w:r>
    </w:p>
    <w:p w14:paraId="6472BEB0" w14:textId="05A8DC29" w:rsidR="009238DB" w:rsidRPr="009238DB" w:rsidRDefault="009238DB" w:rsidP="003D6F44">
      <w:pPr>
        <w:shd w:val="clear" w:color="auto" w:fill="FFFFFF" w:themeFill="background1"/>
        <w:spacing w:after="0" w:line="360" w:lineRule="auto"/>
        <w:rPr>
          <w:rFonts w:cs="Calibri"/>
          <w:sz w:val="24"/>
          <w:lang w:val="de-DE"/>
        </w:rPr>
      </w:pPr>
      <w:r w:rsidRPr="009238DB">
        <w:rPr>
          <w:rFonts w:cs="Calibri"/>
          <w:sz w:val="24"/>
          <w:lang w:val="de-DE"/>
        </w:rPr>
        <w:t>Numer REGON</w:t>
      </w:r>
      <w:r w:rsidRPr="009238DB">
        <w:rPr>
          <w:rFonts w:cs="Calibri"/>
          <w:sz w:val="24"/>
          <w:vertAlign w:val="superscript"/>
          <w:lang w:val="en-US"/>
        </w:rPr>
        <w:footnoteReference w:id="3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..……………………………</w:t>
      </w:r>
      <w:r w:rsidRPr="009238DB">
        <w:rPr>
          <w:rFonts w:cs="Calibri"/>
          <w:sz w:val="24"/>
          <w:lang w:val="de-DE"/>
        </w:rPr>
        <w:t>………………………………………………………………………………………</w:t>
      </w:r>
    </w:p>
    <w:p w14:paraId="4F821FF3" w14:textId="2A35DBE9" w:rsidR="00E55161" w:rsidRDefault="009238DB" w:rsidP="003D6F44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  <w:lang w:val="de-DE"/>
        </w:rPr>
        <w:t>Numer PESEL</w:t>
      </w:r>
      <w:r w:rsidRPr="009238DB">
        <w:rPr>
          <w:rFonts w:cs="Calibri"/>
          <w:sz w:val="24"/>
          <w:vertAlign w:val="superscript"/>
          <w:lang w:val="en-US"/>
        </w:rPr>
        <w:footnoteReference w:id="4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……………………………..</w:t>
      </w:r>
      <w:r w:rsidRPr="009238DB">
        <w:rPr>
          <w:rFonts w:cs="Calibri"/>
          <w:sz w:val="24"/>
          <w:lang w:val="de-DE"/>
        </w:rPr>
        <w:t>………………………………………………………………………………………..</w:t>
      </w:r>
    </w:p>
    <w:p w14:paraId="4E19697C" w14:textId="77777777" w:rsidR="00A91E5D" w:rsidRPr="002D0265" w:rsidRDefault="00A91E5D" w:rsidP="003D6F44">
      <w:pPr>
        <w:spacing w:after="0" w:line="360" w:lineRule="auto"/>
        <w:rPr>
          <w:rFonts w:cs="Calibri"/>
          <w:sz w:val="24"/>
        </w:rPr>
      </w:pPr>
    </w:p>
    <w:p w14:paraId="0E267D75" w14:textId="49005180" w:rsidR="00A91E5D" w:rsidRPr="001B2D73" w:rsidRDefault="009238DB" w:rsidP="003D6F44">
      <w:pPr>
        <w:pStyle w:val="Akapitzlist"/>
        <w:numPr>
          <w:ilvl w:val="0"/>
          <w:numId w:val="3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</w:rPr>
      </w:pPr>
      <w:r>
        <w:rPr>
          <w:rFonts w:cs="Calibri"/>
          <w:b/>
          <w:sz w:val="24"/>
        </w:rPr>
        <w:t>Oświadczenia</w:t>
      </w:r>
    </w:p>
    <w:p w14:paraId="75A79850" w14:textId="2385DBCD" w:rsidR="00A91E5D" w:rsidRPr="002D0265" w:rsidRDefault="00055300" w:rsidP="003D6F44">
      <w:p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>Oświadczam</w:t>
      </w:r>
      <w:r w:rsidR="003E0AE8">
        <w:rPr>
          <w:rStyle w:val="Odwoanieprzypisudolnego"/>
          <w:rFonts w:cs="Calibri"/>
          <w:sz w:val="24"/>
        </w:rPr>
        <w:footnoteReference w:id="5"/>
      </w:r>
      <w:r w:rsidR="00A91E5D" w:rsidRPr="002D0265">
        <w:rPr>
          <w:rFonts w:cs="Calibri"/>
          <w:sz w:val="24"/>
        </w:rPr>
        <w:t>, że:</w:t>
      </w:r>
    </w:p>
    <w:p w14:paraId="161C655C" w14:textId="77777777" w:rsidR="003D6F44" w:rsidRDefault="00A91E5D" w:rsidP="003D6F44">
      <w:pPr>
        <w:pStyle w:val="Akapitzlist"/>
        <w:numPr>
          <w:ilvl w:val="0"/>
          <w:numId w:val="49"/>
        </w:numPr>
        <w:spacing w:after="0" w:line="360" w:lineRule="auto"/>
        <w:rPr>
          <w:rFonts w:cs="Calibri"/>
          <w:sz w:val="24"/>
        </w:rPr>
      </w:pPr>
      <w:r w:rsidRPr="003D6F44">
        <w:rPr>
          <w:rFonts w:cs="Calibri"/>
          <w:sz w:val="24"/>
        </w:rPr>
        <w:t xml:space="preserve">zapoznałem się z treścią zapytania ofertowego dla niniejszego zamówienia, nie wnoszę do niego zastrzeżeń oraz zdobyłem konieczne informacje do przygotowania </w:t>
      </w:r>
      <w:r w:rsidRPr="003D6F44">
        <w:rPr>
          <w:rFonts w:cs="Calibri"/>
          <w:sz w:val="24"/>
        </w:rPr>
        <w:lastRenderedPageBreak/>
        <w:t>oferty</w:t>
      </w:r>
      <w:r w:rsidR="005521AE" w:rsidRPr="003D6F44">
        <w:rPr>
          <w:rFonts w:cs="Calibri"/>
          <w:sz w:val="24"/>
        </w:rPr>
        <w:t xml:space="preserve"> i</w:t>
      </w:r>
      <w:r w:rsidR="004B6242" w:rsidRPr="003D6F44">
        <w:rPr>
          <w:rFonts w:cs="Calibri"/>
          <w:sz w:val="24"/>
        </w:rPr>
        <w:t xml:space="preserve"> </w:t>
      </w:r>
      <w:r w:rsidRPr="003D6F44">
        <w:rPr>
          <w:rFonts w:cs="Calibri"/>
          <w:sz w:val="24"/>
        </w:rPr>
        <w:t>zobowiązuję się spełnić wszystkie wymagania Zamawiającego wymienione w zapytaniu i we wszystkich załącznikach do niego</w:t>
      </w:r>
      <w:r w:rsidR="00C04234" w:rsidRPr="003D6F44">
        <w:rPr>
          <w:rFonts w:cs="Calibri"/>
          <w:sz w:val="24"/>
        </w:rPr>
        <w:t>;</w:t>
      </w:r>
    </w:p>
    <w:p w14:paraId="7F35236F" w14:textId="7039E212" w:rsidR="003D6F44" w:rsidRDefault="004C3CF7" w:rsidP="003D6F44">
      <w:pPr>
        <w:pStyle w:val="Akapitzlist"/>
        <w:numPr>
          <w:ilvl w:val="0"/>
          <w:numId w:val="49"/>
        </w:numPr>
        <w:spacing w:after="0" w:line="360" w:lineRule="auto"/>
        <w:rPr>
          <w:rFonts w:cs="Calibri"/>
          <w:sz w:val="24"/>
        </w:rPr>
      </w:pPr>
      <w:r w:rsidRPr="003D6F44">
        <w:rPr>
          <w:rFonts w:cs="Calibri"/>
          <w:sz w:val="24"/>
        </w:rPr>
        <w:t>oferuję</w:t>
      </w:r>
      <w:r w:rsidR="00A91E5D" w:rsidRPr="003D6F44">
        <w:rPr>
          <w:rFonts w:cs="Calibri"/>
          <w:sz w:val="24"/>
        </w:rPr>
        <w:t xml:space="preserve"> wykonanie niniejszego zamówienia za cenę </w:t>
      </w:r>
      <w:bookmarkStart w:id="4" w:name="_Hlk211255274"/>
      <w:bookmarkStart w:id="5" w:name="_Hlk536009385"/>
      <w:bookmarkStart w:id="6" w:name="_Hlk178848712"/>
      <w:r w:rsidR="006A6D6D" w:rsidRPr="003D6F44">
        <w:rPr>
          <w:rFonts w:cs="Calibri"/>
          <w:sz w:val="24"/>
        </w:rPr>
        <w:t>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</w:t>
      </w:r>
      <w:bookmarkEnd w:id="4"/>
      <w:r w:rsidR="00F3494F">
        <w:rPr>
          <w:rFonts w:cs="Calibri"/>
          <w:sz w:val="24"/>
        </w:rPr>
        <w:t>, w tym za:</w:t>
      </w:r>
      <w:bookmarkEnd w:id="5"/>
      <w:bookmarkEnd w:id="6"/>
    </w:p>
    <w:p w14:paraId="3828AE4A" w14:textId="22E8C5FB" w:rsidR="00F3494F" w:rsidRDefault="00F3494F" w:rsidP="00F3494F">
      <w:pPr>
        <w:pStyle w:val="Akapitzlist"/>
        <w:numPr>
          <w:ilvl w:val="0"/>
          <w:numId w:val="50"/>
        </w:num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>p</w:t>
      </w:r>
      <w:r w:rsidRPr="00F3494F">
        <w:rPr>
          <w:rFonts w:cs="Calibri"/>
          <w:sz w:val="24"/>
        </w:rPr>
        <w:t>race adaptacyjne służące dostosowaniu przestrzeni lokalu na potrzeby uruchomienia usługi kinowej</w:t>
      </w:r>
      <w:r>
        <w:rPr>
          <w:rFonts w:cs="Calibri"/>
          <w:sz w:val="24"/>
        </w:rPr>
        <w:t xml:space="preserve"> </w:t>
      </w:r>
      <w:r w:rsidR="008F5A08">
        <w:rPr>
          <w:rFonts w:cs="Calibri"/>
          <w:sz w:val="24"/>
        </w:rPr>
        <w:t>–</w:t>
      </w:r>
      <w:r>
        <w:rPr>
          <w:rFonts w:cs="Calibri"/>
          <w:sz w:val="24"/>
        </w:rPr>
        <w:t xml:space="preserve"> </w:t>
      </w:r>
      <w:r w:rsidR="004237B3" w:rsidRPr="004237B3">
        <w:rPr>
          <w:rFonts w:cs="Calibri"/>
          <w:sz w:val="24"/>
        </w:rPr>
        <w:t>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</w:t>
      </w:r>
      <w:r w:rsidR="004237B3">
        <w:rPr>
          <w:rFonts w:cs="Calibri"/>
          <w:sz w:val="24"/>
        </w:rPr>
        <w:t>;</w:t>
      </w:r>
    </w:p>
    <w:p w14:paraId="43826855" w14:textId="3AEF4AC9" w:rsidR="008F5A08" w:rsidRDefault="00C361D2" w:rsidP="004237B3">
      <w:pPr>
        <w:pStyle w:val="Akapitzlist"/>
        <w:numPr>
          <w:ilvl w:val="0"/>
          <w:numId w:val="50"/>
        </w:num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>montaż</w:t>
      </w:r>
      <w:r w:rsidR="008F5A08">
        <w:rPr>
          <w:rFonts w:cs="Calibri"/>
          <w:sz w:val="24"/>
        </w:rPr>
        <w:t xml:space="preserve"> </w:t>
      </w:r>
      <w:r w:rsidR="008F5A08" w:rsidRPr="008F5A08">
        <w:rPr>
          <w:rFonts w:cs="Calibri"/>
          <w:sz w:val="24"/>
        </w:rPr>
        <w:t xml:space="preserve">listew </w:t>
      </w:r>
      <w:r w:rsidR="004237B3">
        <w:rPr>
          <w:rFonts w:cs="Calibri"/>
          <w:sz w:val="24"/>
        </w:rPr>
        <w:t xml:space="preserve">LED </w:t>
      </w:r>
      <w:r w:rsidR="008F5A08" w:rsidRPr="004237B3">
        <w:rPr>
          <w:rFonts w:cs="Calibri"/>
          <w:sz w:val="24"/>
        </w:rPr>
        <w:t>oświetlenia</w:t>
      </w:r>
      <w:r w:rsidR="004237B3">
        <w:rPr>
          <w:rFonts w:cs="Calibri"/>
          <w:sz w:val="24"/>
        </w:rPr>
        <w:t xml:space="preserve"> </w:t>
      </w:r>
      <w:r w:rsidR="008F5A08" w:rsidRPr="004237B3">
        <w:rPr>
          <w:rFonts w:cs="Calibri"/>
          <w:sz w:val="24"/>
        </w:rPr>
        <w:t>- 30 szt.</w:t>
      </w:r>
      <w:r w:rsidR="004237B3">
        <w:rPr>
          <w:rFonts w:cs="Calibri"/>
          <w:sz w:val="24"/>
        </w:rPr>
        <w:t xml:space="preserve"> - </w:t>
      </w:r>
      <w:r w:rsidR="004237B3" w:rsidRPr="004237B3">
        <w:rPr>
          <w:rFonts w:cs="Calibri"/>
          <w:sz w:val="24"/>
        </w:rPr>
        <w:t>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</w:t>
      </w:r>
      <w:r w:rsidR="004237B3">
        <w:rPr>
          <w:rFonts w:cs="Calibri"/>
          <w:sz w:val="24"/>
        </w:rPr>
        <w:t>;</w:t>
      </w:r>
    </w:p>
    <w:p w14:paraId="4F6D4DB8" w14:textId="43526B8F" w:rsidR="004237B3" w:rsidRDefault="00C361D2" w:rsidP="00C361D2">
      <w:pPr>
        <w:pStyle w:val="Akapitzlist"/>
        <w:numPr>
          <w:ilvl w:val="0"/>
          <w:numId w:val="50"/>
        </w:num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 xml:space="preserve">montaż </w:t>
      </w:r>
      <w:r w:rsidRPr="00C361D2">
        <w:rPr>
          <w:rFonts w:cs="Calibri"/>
          <w:sz w:val="24"/>
        </w:rPr>
        <w:t>taśmy LED</w:t>
      </w:r>
      <w:r>
        <w:rPr>
          <w:rFonts w:cs="Calibri"/>
          <w:sz w:val="24"/>
        </w:rPr>
        <w:t xml:space="preserve"> </w:t>
      </w:r>
      <w:r w:rsidRPr="00C361D2">
        <w:rPr>
          <w:rFonts w:cs="Calibri"/>
          <w:sz w:val="24"/>
        </w:rPr>
        <w:t>(200m)</w:t>
      </w:r>
      <w:r>
        <w:rPr>
          <w:rFonts w:cs="Calibri"/>
          <w:sz w:val="24"/>
        </w:rPr>
        <w:t xml:space="preserve"> - </w:t>
      </w:r>
      <w:r w:rsidRPr="00C361D2">
        <w:rPr>
          <w:rFonts w:cs="Calibri"/>
          <w:sz w:val="24"/>
        </w:rPr>
        <w:t>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………………………………….);</w:t>
      </w:r>
    </w:p>
    <w:p w14:paraId="1429243A" w14:textId="59FEDD43" w:rsidR="00C361D2" w:rsidRDefault="00A04460" w:rsidP="00A04460">
      <w:pPr>
        <w:pStyle w:val="Akapitzlist"/>
        <w:numPr>
          <w:ilvl w:val="0"/>
          <w:numId w:val="50"/>
        </w:num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 xml:space="preserve">montaż </w:t>
      </w:r>
      <w:r w:rsidRPr="00A04460">
        <w:rPr>
          <w:rFonts w:cs="Calibri"/>
          <w:sz w:val="24"/>
        </w:rPr>
        <w:t>zasilaczy</w:t>
      </w:r>
      <w:r>
        <w:rPr>
          <w:rFonts w:cs="Calibri"/>
          <w:sz w:val="24"/>
        </w:rPr>
        <w:t xml:space="preserve"> </w:t>
      </w:r>
      <w:r w:rsidRPr="00A04460">
        <w:rPr>
          <w:rFonts w:cs="Calibri"/>
          <w:sz w:val="24"/>
        </w:rPr>
        <w:t>LED</w:t>
      </w:r>
      <w:r>
        <w:rPr>
          <w:rFonts w:cs="Calibri"/>
          <w:sz w:val="24"/>
        </w:rPr>
        <w:t xml:space="preserve"> </w:t>
      </w:r>
      <w:r w:rsidRPr="00A04460">
        <w:rPr>
          <w:rFonts w:cs="Calibri"/>
          <w:sz w:val="24"/>
        </w:rPr>
        <w:t>napięciowych</w:t>
      </w:r>
      <w:r>
        <w:rPr>
          <w:rFonts w:cs="Calibri"/>
          <w:sz w:val="24"/>
        </w:rPr>
        <w:t xml:space="preserve"> </w:t>
      </w:r>
      <w:r w:rsidRPr="00A04460">
        <w:rPr>
          <w:rFonts w:cs="Calibri"/>
          <w:sz w:val="24"/>
        </w:rPr>
        <w:t>-</w:t>
      </w:r>
      <w:r>
        <w:rPr>
          <w:rFonts w:cs="Calibri"/>
          <w:sz w:val="24"/>
        </w:rPr>
        <w:t xml:space="preserve"> </w:t>
      </w:r>
      <w:r w:rsidRPr="00A04460">
        <w:rPr>
          <w:rFonts w:cs="Calibri"/>
          <w:sz w:val="24"/>
        </w:rPr>
        <w:t>30 szt.</w:t>
      </w:r>
      <w:r>
        <w:rPr>
          <w:rFonts w:cs="Calibri"/>
          <w:sz w:val="24"/>
        </w:rPr>
        <w:t xml:space="preserve"> - </w:t>
      </w:r>
      <w:r w:rsidRPr="00A04460">
        <w:rPr>
          <w:rFonts w:cs="Calibri"/>
          <w:sz w:val="24"/>
        </w:rPr>
        <w:t>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………………………………….);</w:t>
      </w:r>
    </w:p>
    <w:p w14:paraId="10E80833" w14:textId="30B56455" w:rsidR="00A04460" w:rsidRPr="00B8170A" w:rsidRDefault="00B8170A" w:rsidP="00B8170A">
      <w:pPr>
        <w:pStyle w:val="Akapitzlist"/>
        <w:numPr>
          <w:ilvl w:val="0"/>
          <w:numId w:val="50"/>
        </w:numPr>
        <w:spacing w:line="360" w:lineRule="auto"/>
        <w:rPr>
          <w:rFonts w:cs="Calibri"/>
          <w:sz w:val="24"/>
        </w:rPr>
      </w:pPr>
      <w:r>
        <w:rPr>
          <w:rFonts w:cs="Calibri"/>
          <w:sz w:val="24"/>
        </w:rPr>
        <w:t xml:space="preserve">montaż </w:t>
      </w:r>
      <w:r w:rsidRPr="00B8170A">
        <w:rPr>
          <w:rFonts w:cs="Calibri"/>
          <w:sz w:val="24"/>
        </w:rPr>
        <w:t>sterowników</w:t>
      </w:r>
      <w:r>
        <w:rPr>
          <w:rFonts w:cs="Calibri"/>
          <w:sz w:val="24"/>
        </w:rPr>
        <w:t xml:space="preserve"> </w:t>
      </w:r>
      <w:r w:rsidRPr="00B8170A">
        <w:rPr>
          <w:rFonts w:cs="Calibri"/>
          <w:sz w:val="24"/>
        </w:rPr>
        <w:t>LED -</w:t>
      </w:r>
      <w:r>
        <w:rPr>
          <w:rFonts w:cs="Calibri"/>
          <w:sz w:val="24"/>
        </w:rPr>
        <w:t xml:space="preserve"> </w:t>
      </w:r>
      <w:r w:rsidRPr="00B8170A">
        <w:rPr>
          <w:rFonts w:cs="Calibri"/>
          <w:sz w:val="24"/>
        </w:rPr>
        <w:t>30 szt.</w:t>
      </w:r>
      <w:r>
        <w:rPr>
          <w:rFonts w:cs="Calibri"/>
          <w:sz w:val="24"/>
        </w:rPr>
        <w:t xml:space="preserve"> - </w:t>
      </w:r>
      <w:r w:rsidRPr="00B8170A">
        <w:rPr>
          <w:rFonts w:cs="Calibri"/>
          <w:sz w:val="24"/>
        </w:rPr>
        <w:t xml:space="preserve">…....................... zł brutto (słownie: ............................................................), w tym ……………………………… zł netto (słownie: </w:t>
      </w:r>
      <w:r w:rsidRPr="00B8170A">
        <w:rPr>
          <w:rFonts w:cs="Calibri"/>
          <w:sz w:val="24"/>
        </w:rPr>
        <w:lastRenderedPageBreak/>
        <w:t>……………………………………………..…………………) i wartość podatku od towarów i usług …………………… zł (słownie: ………………………………….);</w:t>
      </w:r>
    </w:p>
    <w:p w14:paraId="18C44117" w14:textId="77777777" w:rsidR="003D6F44" w:rsidRDefault="00A91E5D" w:rsidP="003D6F44">
      <w:pPr>
        <w:pStyle w:val="Akapitzlist"/>
        <w:numPr>
          <w:ilvl w:val="0"/>
          <w:numId w:val="49"/>
        </w:numPr>
        <w:spacing w:after="0" w:line="360" w:lineRule="auto"/>
        <w:rPr>
          <w:rFonts w:cs="Calibri"/>
          <w:sz w:val="24"/>
        </w:rPr>
      </w:pPr>
      <w:r w:rsidRPr="003D6F44">
        <w:rPr>
          <w:rFonts w:cs="Calibri"/>
          <w:sz w:val="24"/>
        </w:rPr>
        <w:t>uważam  się  za  związan</w:t>
      </w:r>
      <w:r w:rsidR="00055300" w:rsidRPr="003D6F44">
        <w:rPr>
          <w:rFonts w:cs="Calibri"/>
          <w:sz w:val="24"/>
        </w:rPr>
        <w:t>y</w:t>
      </w:r>
      <w:r w:rsidRPr="003D6F44">
        <w:rPr>
          <w:rFonts w:cs="Calibri"/>
          <w:sz w:val="24"/>
        </w:rPr>
        <w:t xml:space="preserve">  niniejszą  ofertą  na  czas  wskazany w zapytaniu ofertowym, tj. 30 dni od </w:t>
      </w:r>
      <w:r w:rsidR="00BE6683" w:rsidRPr="003D6F44">
        <w:rPr>
          <w:rFonts w:cs="Calibri"/>
          <w:sz w:val="24"/>
        </w:rPr>
        <w:t>upływu terminu</w:t>
      </w:r>
      <w:r w:rsidRPr="003D6F44">
        <w:rPr>
          <w:rFonts w:cs="Calibri"/>
          <w:sz w:val="24"/>
        </w:rPr>
        <w:t xml:space="preserve"> składania ofert</w:t>
      </w:r>
      <w:r w:rsidR="00C04234" w:rsidRPr="003D6F44">
        <w:rPr>
          <w:rFonts w:cs="Calibri"/>
          <w:sz w:val="24"/>
        </w:rPr>
        <w:t>;</w:t>
      </w:r>
    </w:p>
    <w:p w14:paraId="10C4C84D" w14:textId="77777777" w:rsidR="003D6F44" w:rsidRDefault="00A91E5D" w:rsidP="003D6F44">
      <w:pPr>
        <w:pStyle w:val="Akapitzlist"/>
        <w:numPr>
          <w:ilvl w:val="0"/>
          <w:numId w:val="49"/>
        </w:numPr>
        <w:spacing w:after="0" w:line="360" w:lineRule="auto"/>
        <w:rPr>
          <w:rFonts w:cs="Calibri"/>
          <w:sz w:val="24"/>
        </w:rPr>
      </w:pPr>
      <w:r w:rsidRPr="003D6F44">
        <w:rPr>
          <w:rFonts w:cs="Calibri"/>
          <w:sz w:val="24"/>
        </w:rPr>
        <w:t>zobowiązuj</w:t>
      </w:r>
      <w:r w:rsidR="00C04234" w:rsidRPr="003D6F44">
        <w:rPr>
          <w:rFonts w:cs="Calibri"/>
          <w:sz w:val="24"/>
        </w:rPr>
        <w:t>ę</w:t>
      </w:r>
      <w:r w:rsidRPr="003D6F44">
        <w:rPr>
          <w:rFonts w:cs="Calibri"/>
          <w:sz w:val="24"/>
        </w:rPr>
        <w:t xml:space="preserve"> się zawrzeć umowę w miejscu i terminie</w:t>
      </w:r>
      <w:r w:rsidR="003145BD" w:rsidRPr="003D6F44">
        <w:rPr>
          <w:rFonts w:cs="Calibri"/>
          <w:sz w:val="24"/>
        </w:rPr>
        <w:t xml:space="preserve">, </w:t>
      </w:r>
      <w:r w:rsidRPr="003D6F44">
        <w:rPr>
          <w:rFonts w:cs="Calibri"/>
          <w:sz w:val="24"/>
        </w:rPr>
        <w:t>jakie zostaną wskazane przez Zamawiającego</w:t>
      </w:r>
      <w:r w:rsidR="00C04234" w:rsidRPr="003D6F44">
        <w:rPr>
          <w:rFonts w:cs="Calibri"/>
          <w:sz w:val="24"/>
        </w:rPr>
        <w:t>;</w:t>
      </w:r>
    </w:p>
    <w:p w14:paraId="45F65EE1" w14:textId="00BDE9F3" w:rsidR="00B719F8" w:rsidRPr="003D6F44" w:rsidRDefault="00A91E5D" w:rsidP="003D6F44">
      <w:pPr>
        <w:pStyle w:val="Akapitzlist"/>
        <w:numPr>
          <w:ilvl w:val="0"/>
          <w:numId w:val="49"/>
        </w:numPr>
        <w:spacing w:after="0" w:line="360" w:lineRule="auto"/>
        <w:rPr>
          <w:rFonts w:cs="Calibri"/>
          <w:sz w:val="24"/>
        </w:rPr>
      </w:pPr>
      <w:r w:rsidRPr="003D6F44">
        <w:rPr>
          <w:rFonts w:cs="Calibri"/>
          <w:sz w:val="24"/>
        </w:rPr>
        <w:t>żadne z informacji zawartych w ofercie nie stanowią tajemnicy przedsiębiorstwa w rozumieniu przepisów o zwalczaniu nieuczciwej konkurencji / wskazane poniżej informacje zawarte w ofercie stanowią tajemnicę przedsiębiorstwa w rozumieniu przepisów o zwalczaniu nieuczciwej konkurencji i w związku z niniejszym nie mogą być one udostępniane, w szczególności innym uczestnikom postępowania</w:t>
      </w:r>
      <w:r w:rsidR="008737EA" w:rsidRPr="003D6F44">
        <w:rPr>
          <w:rFonts w:cs="Calibri"/>
          <w:sz w:val="24"/>
        </w:rPr>
        <w:t>:</w:t>
      </w:r>
      <w:r w:rsidR="0075405D">
        <w:rPr>
          <w:rStyle w:val="Odwoanieprzypisudolnego"/>
          <w:rFonts w:cs="Calibri"/>
          <w:sz w:val="24"/>
        </w:rPr>
        <w:footnoteReference w:id="6"/>
      </w:r>
      <w:r w:rsidR="008737EA" w:rsidRPr="003D6F44">
        <w:rPr>
          <w:rFonts w:cs="Calibri"/>
          <w:sz w:val="24"/>
        </w:rPr>
        <w:t xml:space="preserve"> </w:t>
      </w:r>
    </w:p>
    <w:p w14:paraId="5199411D" w14:textId="6A70B63E" w:rsidR="0075405D" w:rsidRDefault="0075405D" w:rsidP="003D6F44">
      <w:pPr>
        <w:pStyle w:val="Akapitzlist"/>
        <w:numPr>
          <w:ilvl w:val="0"/>
          <w:numId w:val="44"/>
        </w:num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>……………………………………………………………………………………………………………………………</w:t>
      </w:r>
      <w:r w:rsidR="00C04234">
        <w:rPr>
          <w:rFonts w:cs="Calibri"/>
          <w:sz w:val="24"/>
        </w:rPr>
        <w:t>;</w:t>
      </w:r>
    </w:p>
    <w:p w14:paraId="17DFC236" w14:textId="7B42233F" w:rsidR="00A91E5D" w:rsidRPr="003D6F44" w:rsidRDefault="00A91E5D" w:rsidP="003D6F44">
      <w:pPr>
        <w:pStyle w:val="Akapitzlist"/>
        <w:numPr>
          <w:ilvl w:val="0"/>
          <w:numId w:val="49"/>
        </w:numPr>
        <w:spacing w:after="0" w:line="360" w:lineRule="auto"/>
        <w:rPr>
          <w:rFonts w:cs="Calibri"/>
          <w:sz w:val="24"/>
        </w:rPr>
      </w:pPr>
      <w:r w:rsidRPr="003D6F44">
        <w:rPr>
          <w:rFonts w:cs="Calibri"/>
          <w:sz w:val="24"/>
        </w:rPr>
        <w:t>nie zamierzam powierz</w:t>
      </w:r>
      <w:r w:rsidR="0075405D" w:rsidRPr="003D6F44">
        <w:rPr>
          <w:rFonts w:cs="Calibri"/>
          <w:sz w:val="24"/>
        </w:rPr>
        <w:t>y</w:t>
      </w:r>
      <w:r w:rsidRPr="003D6F44">
        <w:rPr>
          <w:rFonts w:cs="Calibri"/>
          <w:sz w:val="24"/>
        </w:rPr>
        <w:t xml:space="preserve">ć </w:t>
      </w:r>
      <w:r w:rsidR="004C3CF7" w:rsidRPr="003D6F44">
        <w:rPr>
          <w:rFonts w:cs="Calibri"/>
          <w:sz w:val="24"/>
        </w:rPr>
        <w:t>wykonania</w:t>
      </w:r>
      <w:r w:rsidRPr="003D6F44">
        <w:rPr>
          <w:rFonts w:cs="Calibri"/>
          <w:sz w:val="24"/>
        </w:rPr>
        <w:t xml:space="preserve"> żadnej części niniejszego zamówienia</w:t>
      </w:r>
      <w:r w:rsidR="00852142">
        <w:rPr>
          <w:rFonts w:cs="Calibri"/>
          <w:sz w:val="24"/>
        </w:rPr>
        <w:t xml:space="preserve"> </w:t>
      </w:r>
      <w:r w:rsidRPr="003D6F44">
        <w:rPr>
          <w:rFonts w:cs="Calibri"/>
          <w:sz w:val="24"/>
        </w:rPr>
        <w:t>podwykonawcom/następujące części niniejszego zamówienia zamierzam</w:t>
      </w:r>
      <w:r w:rsidR="00852142">
        <w:rPr>
          <w:rFonts w:cs="Calibri"/>
          <w:sz w:val="24"/>
        </w:rPr>
        <w:t xml:space="preserve"> </w:t>
      </w:r>
      <w:r w:rsidRPr="003D6F44">
        <w:rPr>
          <w:rFonts w:cs="Calibri"/>
          <w:sz w:val="24"/>
        </w:rPr>
        <w:t>powierzyć</w:t>
      </w:r>
      <w:r w:rsidR="00E31C64" w:rsidRPr="003D6F44">
        <w:rPr>
          <w:rFonts w:cs="Calibri"/>
          <w:sz w:val="24"/>
        </w:rPr>
        <w:t xml:space="preserve"> </w:t>
      </w:r>
      <w:r w:rsidRPr="003D6F44">
        <w:rPr>
          <w:rFonts w:cs="Calibri"/>
          <w:sz w:val="24"/>
        </w:rPr>
        <w:t>podwykonawcom</w:t>
      </w:r>
      <w:r w:rsidR="009804B6">
        <w:rPr>
          <w:rStyle w:val="Odwoanieprzypisudolnego"/>
          <w:rFonts w:cs="Calibri"/>
          <w:sz w:val="24"/>
        </w:rPr>
        <w:footnoteReference w:id="7"/>
      </w:r>
      <w:r w:rsidRPr="003D6F44">
        <w:rPr>
          <w:rFonts w:cs="Calibri"/>
          <w:sz w:val="24"/>
        </w:rPr>
        <w:t>:</w:t>
      </w:r>
    </w:p>
    <w:p w14:paraId="08ED7066" w14:textId="35894861" w:rsidR="00A91E5D" w:rsidRPr="00C04234" w:rsidRDefault="00CF7FA7" w:rsidP="003D6F44">
      <w:pPr>
        <w:pStyle w:val="Akapitzlist"/>
        <w:numPr>
          <w:ilvl w:val="0"/>
          <w:numId w:val="45"/>
        </w:num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 xml:space="preserve">………………… </w:t>
      </w:r>
      <w:r w:rsidR="004628E6">
        <w:rPr>
          <w:rFonts w:cs="Calibri"/>
          <w:i/>
          <w:iCs/>
          <w:sz w:val="24"/>
        </w:rPr>
        <w:t>(część zamówienia, któr</w:t>
      </w:r>
      <w:r w:rsidR="00E371D7">
        <w:rPr>
          <w:rFonts w:cs="Calibri"/>
          <w:i/>
          <w:iCs/>
          <w:sz w:val="24"/>
        </w:rPr>
        <w:t>ej wykonanie</w:t>
      </w:r>
      <w:r w:rsidR="004628E6">
        <w:rPr>
          <w:rFonts w:cs="Calibri"/>
          <w:i/>
          <w:iCs/>
          <w:sz w:val="24"/>
        </w:rPr>
        <w:t xml:space="preserve"> wykonawca zamierza powierzyć podwykonawc</w:t>
      </w:r>
      <w:r w:rsidR="00E371D7">
        <w:rPr>
          <w:rFonts w:cs="Calibri"/>
          <w:i/>
          <w:iCs/>
          <w:sz w:val="24"/>
        </w:rPr>
        <w:t>y</w:t>
      </w:r>
      <w:r w:rsidR="004628E6">
        <w:rPr>
          <w:rFonts w:cs="Calibri"/>
          <w:i/>
          <w:iCs/>
          <w:sz w:val="24"/>
        </w:rPr>
        <w:t>)</w:t>
      </w:r>
      <w:r w:rsidR="004628E6">
        <w:rPr>
          <w:rFonts w:cs="Calibri"/>
          <w:sz w:val="24"/>
        </w:rPr>
        <w:t xml:space="preserve"> - …………………</w:t>
      </w:r>
      <w:r w:rsidR="00C04234">
        <w:rPr>
          <w:rFonts w:cs="Calibri"/>
          <w:sz w:val="24"/>
        </w:rPr>
        <w:t>.</w:t>
      </w:r>
      <w:r w:rsidR="004628E6">
        <w:rPr>
          <w:rFonts w:cs="Calibri"/>
          <w:sz w:val="24"/>
        </w:rPr>
        <w:t xml:space="preserve">…………… </w:t>
      </w:r>
      <w:r w:rsidR="004628E6">
        <w:rPr>
          <w:rFonts w:cs="Calibri"/>
          <w:i/>
          <w:iCs/>
          <w:sz w:val="24"/>
        </w:rPr>
        <w:t>(</w:t>
      </w:r>
      <w:r w:rsidR="00E371D7">
        <w:rPr>
          <w:rFonts w:cs="Calibri"/>
          <w:i/>
          <w:iCs/>
          <w:sz w:val="24"/>
        </w:rPr>
        <w:t>nazwa podwykonawcy</w:t>
      </w:r>
      <w:r w:rsidR="00C04234">
        <w:rPr>
          <w:rFonts w:cs="Calibri"/>
          <w:i/>
          <w:iCs/>
          <w:sz w:val="24"/>
        </w:rPr>
        <w:t>, jeżeli jest już znany);</w:t>
      </w:r>
      <w:r w:rsidR="00B6558C" w:rsidRPr="00B6558C">
        <w:rPr>
          <w:rStyle w:val="Odwoanieprzypisudolnego"/>
          <w:rFonts w:cs="Calibri"/>
          <w:sz w:val="24"/>
        </w:rPr>
        <w:footnoteReference w:id="8"/>
      </w:r>
    </w:p>
    <w:p w14:paraId="3BA832FE" w14:textId="4754E3CA" w:rsidR="00635AC3" w:rsidRPr="005F7DBB" w:rsidRDefault="00A91E5D" w:rsidP="005F7DBB">
      <w:pPr>
        <w:pStyle w:val="Akapitzlist"/>
        <w:numPr>
          <w:ilvl w:val="0"/>
          <w:numId w:val="49"/>
        </w:numPr>
        <w:spacing w:after="0" w:line="360" w:lineRule="auto"/>
        <w:rPr>
          <w:rFonts w:cs="Calibri"/>
          <w:sz w:val="24"/>
        </w:rPr>
      </w:pPr>
      <w:r w:rsidRPr="003D6F44">
        <w:rPr>
          <w:rFonts w:cs="Calibri"/>
          <w:sz w:val="24"/>
        </w:rPr>
        <w:t>Oświadczam, że wypełniłem obowiązki informacyjne przewidziane w art. 13 lub art. 14 RODO</w:t>
      </w:r>
      <w:r w:rsidR="00C04234">
        <w:rPr>
          <w:rStyle w:val="Odwoanieprzypisudolnego"/>
          <w:rFonts w:cs="Calibri"/>
          <w:sz w:val="24"/>
        </w:rPr>
        <w:footnoteReference w:id="9"/>
      </w:r>
      <w:r w:rsidRPr="003D6F44">
        <w:rPr>
          <w:rFonts w:cs="Calibri"/>
          <w:sz w:val="24"/>
        </w:rPr>
        <w:t>wobec osób fizycznych, od których dane osobowe bezpośrednio lub pośrednio pozyskałem w celu ubiegania się o udzielenie zamówienia publicznego w</w:t>
      </w:r>
      <w:r w:rsidR="003D6F44">
        <w:rPr>
          <w:rFonts w:cs="Calibri"/>
          <w:sz w:val="24"/>
        </w:rPr>
        <w:t> </w:t>
      </w:r>
      <w:r w:rsidRPr="003D6F44">
        <w:rPr>
          <w:rFonts w:cs="Calibri"/>
          <w:sz w:val="24"/>
        </w:rPr>
        <w:t>niniejszym postępowaniu.</w:t>
      </w:r>
    </w:p>
    <w:sectPr w:rsidR="00635AC3" w:rsidRPr="005F7DBB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8E4093" w14:textId="77777777" w:rsidR="00777F21" w:rsidRDefault="00777F21" w:rsidP="004F60AA">
      <w:pPr>
        <w:spacing w:after="0" w:line="240" w:lineRule="auto"/>
      </w:pPr>
      <w:r>
        <w:separator/>
      </w:r>
    </w:p>
  </w:endnote>
  <w:endnote w:type="continuationSeparator" w:id="0">
    <w:p w14:paraId="17C3A362" w14:textId="77777777" w:rsidR="00777F21" w:rsidRDefault="00777F21" w:rsidP="004F6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1242636786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FBB991B" w14:textId="3416BD83" w:rsidR="003D6F44" w:rsidRPr="003D6F44" w:rsidRDefault="003D6F44">
            <w:pPr>
              <w:pStyle w:val="Stopka"/>
              <w:jc w:val="right"/>
              <w:rPr>
                <w:sz w:val="20"/>
                <w:szCs w:val="20"/>
              </w:rPr>
            </w:pPr>
            <w:r w:rsidRPr="003D6F44">
              <w:rPr>
                <w:sz w:val="20"/>
                <w:szCs w:val="20"/>
              </w:rPr>
              <w:t xml:space="preserve">Strona </w:t>
            </w:r>
            <w:r w:rsidRPr="003D6F44">
              <w:rPr>
                <w:sz w:val="20"/>
                <w:szCs w:val="20"/>
              </w:rPr>
              <w:fldChar w:fldCharType="begin"/>
            </w:r>
            <w:r w:rsidRPr="003D6F44">
              <w:rPr>
                <w:sz w:val="20"/>
                <w:szCs w:val="20"/>
              </w:rPr>
              <w:instrText>PAGE</w:instrText>
            </w:r>
            <w:r w:rsidRPr="003D6F44">
              <w:rPr>
                <w:sz w:val="20"/>
                <w:szCs w:val="20"/>
              </w:rPr>
              <w:fldChar w:fldCharType="separate"/>
            </w:r>
            <w:r w:rsidRPr="003D6F44">
              <w:rPr>
                <w:sz w:val="20"/>
                <w:szCs w:val="20"/>
              </w:rPr>
              <w:t>2</w:t>
            </w:r>
            <w:r w:rsidRPr="003D6F44">
              <w:rPr>
                <w:sz w:val="20"/>
                <w:szCs w:val="20"/>
              </w:rPr>
              <w:fldChar w:fldCharType="end"/>
            </w:r>
            <w:r w:rsidRPr="003D6F44">
              <w:rPr>
                <w:sz w:val="20"/>
                <w:szCs w:val="20"/>
              </w:rPr>
              <w:t xml:space="preserve"> z </w:t>
            </w:r>
            <w:r w:rsidRPr="003D6F44">
              <w:rPr>
                <w:sz w:val="20"/>
                <w:szCs w:val="20"/>
              </w:rPr>
              <w:fldChar w:fldCharType="begin"/>
            </w:r>
            <w:r w:rsidRPr="003D6F44">
              <w:rPr>
                <w:sz w:val="20"/>
                <w:szCs w:val="20"/>
              </w:rPr>
              <w:instrText>NUMPAGES</w:instrText>
            </w:r>
            <w:r w:rsidRPr="003D6F44">
              <w:rPr>
                <w:sz w:val="20"/>
                <w:szCs w:val="20"/>
              </w:rPr>
              <w:fldChar w:fldCharType="separate"/>
            </w:r>
            <w:r w:rsidRPr="003D6F44">
              <w:rPr>
                <w:sz w:val="20"/>
                <w:szCs w:val="20"/>
              </w:rPr>
              <w:t>2</w:t>
            </w:r>
            <w:r w:rsidRPr="003D6F44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79468C3E" w14:textId="77777777" w:rsidR="003D6F44" w:rsidRDefault="003D6F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829CFB" w14:textId="77777777" w:rsidR="00777F21" w:rsidRDefault="00777F21" w:rsidP="004F60AA">
      <w:pPr>
        <w:spacing w:after="0" w:line="240" w:lineRule="auto"/>
      </w:pPr>
      <w:r>
        <w:separator/>
      </w:r>
    </w:p>
  </w:footnote>
  <w:footnote w:type="continuationSeparator" w:id="0">
    <w:p w14:paraId="5BE1D689" w14:textId="77777777" w:rsidR="00777F21" w:rsidRDefault="00777F21" w:rsidP="004F60AA">
      <w:pPr>
        <w:spacing w:after="0" w:line="240" w:lineRule="auto"/>
      </w:pPr>
      <w:r>
        <w:continuationSeparator/>
      </w:r>
    </w:p>
  </w:footnote>
  <w:footnote w:id="1">
    <w:p w14:paraId="07A0533B" w14:textId="2C9D9705" w:rsidR="009238DB" w:rsidRPr="009238DB" w:rsidRDefault="009238DB">
      <w:pPr>
        <w:pStyle w:val="Tekstprzypisudolnego"/>
        <w:rPr>
          <w:rFonts w:asciiTheme="minorHAnsi" w:hAnsiTheme="minorHAnsi" w:cstheme="minorHAnsi"/>
        </w:rPr>
      </w:pPr>
      <w:r w:rsidRPr="009238DB">
        <w:rPr>
          <w:rStyle w:val="Odwoanieprzypisudolnego"/>
          <w:rFonts w:asciiTheme="minorHAnsi" w:hAnsiTheme="minorHAnsi" w:cstheme="minorHAnsi"/>
        </w:rPr>
        <w:footnoteRef/>
      </w:r>
      <w:r w:rsidRPr="009238DB">
        <w:rPr>
          <w:rFonts w:asciiTheme="minorHAnsi" w:hAnsiTheme="minorHAnsi" w:cstheme="minorHAnsi"/>
        </w:rPr>
        <w:t xml:space="preserve"> Zastosować tyle razy, ile jest potrzebne</w:t>
      </w:r>
    </w:p>
  </w:footnote>
  <w:footnote w:id="2">
    <w:p w14:paraId="2499004C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</w:t>
      </w:r>
      <w:bookmarkStart w:id="3" w:name="_Hlk105838873"/>
      <w:r w:rsidRPr="007A7F1C">
        <w:rPr>
          <w:rFonts w:asciiTheme="minorHAnsi" w:hAnsiTheme="minorHAnsi" w:cstheme="minorHAnsi"/>
        </w:rPr>
        <w:t>Dotyczy wykonawców prowadzących działalność gospodarczą</w:t>
      </w:r>
      <w:bookmarkEnd w:id="3"/>
    </w:p>
  </w:footnote>
  <w:footnote w:id="3">
    <w:p w14:paraId="1CAD386E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prowadzących działalność gospodarczą</w:t>
      </w:r>
    </w:p>
  </w:footnote>
  <w:footnote w:id="4">
    <w:p w14:paraId="3C5A9F1D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będących osobami fizycznymi, nieprowadzącymi działalności gospodarczej</w:t>
      </w:r>
    </w:p>
  </w:footnote>
  <w:footnote w:id="5">
    <w:p w14:paraId="614E1852" w14:textId="30664F16" w:rsidR="003E0AE8" w:rsidRPr="003145BD" w:rsidRDefault="003E0AE8">
      <w:pPr>
        <w:pStyle w:val="Tekstprzypisudolnego"/>
        <w:rPr>
          <w:rFonts w:ascii="Calibri" w:hAnsi="Calibri" w:cs="Calibri"/>
        </w:rPr>
      </w:pPr>
      <w:r w:rsidRPr="003145BD">
        <w:rPr>
          <w:rStyle w:val="Odwoanieprzypisudolnego"/>
          <w:rFonts w:ascii="Calibri" w:hAnsi="Calibri" w:cs="Calibri"/>
        </w:rPr>
        <w:footnoteRef/>
      </w:r>
      <w:r w:rsidRPr="003145BD">
        <w:rPr>
          <w:rFonts w:ascii="Calibri" w:hAnsi="Calibri" w:cs="Calibri"/>
        </w:rPr>
        <w:t xml:space="preserve"> W przypadku wykonawców wspólnie ubiegających się o udzielenie zamówienia poniższe </w:t>
      </w:r>
      <w:r w:rsidR="003145BD" w:rsidRPr="003145BD">
        <w:rPr>
          <w:rFonts w:ascii="Calibri" w:hAnsi="Calibri" w:cs="Calibri"/>
        </w:rPr>
        <w:t>oświadczenia dotyczą wszystkich tych wykonawców</w:t>
      </w:r>
    </w:p>
  </w:footnote>
  <w:footnote w:id="6">
    <w:p w14:paraId="15857D21" w14:textId="6764022B" w:rsidR="0075405D" w:rsidRPr="00956835" w:rsidRDefault="0075405D">
      <w:pPr>
        <w:pStyle w:val="Tekstprzypisudolnego"/>
        <w:rPr>
          <w:rFonts w:ascii="Calibri" w:hAnsi="Calibri" w:cs="Calibri"/>
        </w:rPr>
      </w:pPr>
      <w:r w:rsidRPr="00956835">
        <w:rPr>
          <w:rStyle w:val="Odwoanieprzypisudolnego"/>
          <w:rFonts w:ascii="Calibri" w:hAnsi="Calibri" w:cs="Calibri"/>
        </w:rPr>
        <w:footnoteRef/>
      </w:r>
      <w:r w:rsidRPr="00956835">
        <w:rPr>
          <w:rFonts w:ascii="Calibri" w:hAnsi="Calibri" w:cs="Calibri"/>
        </w:rPr>
        <w:t xml:space="preserve"> Zastosować poniższe tyle razy, ile jest potrzebne</w:t>
      </w:r>
    </w:p>
  </w:footnote>
  <w:footnote w:id="7">
    <w:p w14:paraId="4A5FBA0D" w14:textId="3752F52B" w:rsidR="009804B6" w:rsidRPr="00956835" w:rsidRDefault="009804B6">
      <w:pPr>
        <w:pStyle w:val="Tekstprzypisudolnego"/>
        <w:rPr>
          <w:rFonts w:ascii="Calibri" w:hAnsi="Calibri" w:cs="Calibri"/>
        </w:rPr>
      </w:pPr>
      <w:r w:rsidRPr="00956835">
        <w:rPr>
          <w:rStyle w:val="Odwoanieprzypisudolnego"/>
          <w:rFonts w:ascii="Calibri" w:hAnsi="Calibri" w:cs="Calibri"/>
        </w:rPr>
        <w:footnoteRef/>
      </w:r>
      <w:r w:rsidRPr="00956835">
        <w:rPr>
          <w:rFonts w:ascii="Calibri" w:hAnsi="Calibri" w:cs="Calibri"/>
        </w:rPr>
        <w:t xml:space="preserve"> Niepotrzebne skreślić</w:t>
      </w:r>
    </w:p>
  </w:footnote>
  <w:footnote w:id="8">
    <w:p w14:paraId="6EAA77D1" w14:textId="6DDC03A5" w:rsidR="00B6558C" w:rsidRDefault="00B6558C" w:rsidP="003D6F44">
      <w:pPr>
        <w:pStyle w:val="Tekstprzypisudolnego"/>
        <w:tabs>
          <w:tab w:val="center" w:pos="4536"/>
        </w:tabs>
      </w:pPr>
      <w:r w:rsidRPr="00B6558C">
        <w:rPr>
          <w:rStyle w:val="Odwoanieprzypisudolnego"/>
          <w:rFonts w:asciiTheme="minorHAnsi" w:hAnsiTheme="minorHAnsi" w:cstheme="minorHAnsi"/>
        </w:rPr>
        <w:footnoteRef/>
      </w:r>
      <w:r>
        <w:t xml:space="preserve"> </w:t>
      </w:r>
      <w:r w:rsidRPr="00B6558C">
        <w:rPr>
          <w:rFonts w:asciiTheme="minorHAnsi" w:hAnsiTheme="minorHAnsi" w:cstheme="minorHAnsi"/>
        </w:rPr>
        <w:t>Zastosować tyle razy, ile jest potrzebne</w:t>
      </w:r>
      <w:r w:rsidR="003D6F44">
        <w:rPr>
          <w:rFonts w:asciiTheme="minorHAnsi" w:hAnsiTheme="minorHAnsi" w:cstheme="minorHAnsi"/>
        </w:rPr>
        <w:tab/>
      </w:r>
    </w:p>
  </w:footnote>
  <w:footnote w:id="9">
    <w:p w14:paraId="412D7369" w14:textId="6954F1ED" w:rsidR="00C04234" w:rsidRPr="00956835" w:rsidRDefault="00C04234">
      <w:pPr>
        <w:pStyle w:val="Tekstprzypisudolnego"/>
        <w:rPr>
          <w:rFonts w:ascii="Calibri" w:hAnsi="Calibri" w:cs="Calibri"/>
          <w:i/>
        </w:rPr>
      </w:pPr>
      <w:r w:rsidRPr="00956835">
        <w:rPr>
          <w:rStyle w:val="Odwoanieprzypisudolnego"/>
          <w:rFonts w:ascii="Calibri" w:hAnsi="Calibri" w:cs="Calibri"/>
        </w:rPr>
        <w:footnoteRef/>
      </w:r>
      <w:r w:rsidRPr="00956835">
        <w:rPr>
          <w:rFonts w:ascii="Calibri" w:hAnsi="Calibri" w:cs="Calibri"/>
        </w:rPr>
        <w:t xml:space="preserve"> </w:t>
      </w:r>
      <w:r w:rsidRPr="00956835">
        <w:rPr>
          <w:rFonts w:ascii="Calibri" w:hAnsi="Calibri" w:cs="Calibri"/>
          <w:iCs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 w:rsidR="003D6F44">
        <w:rPr>
          <w:rFonts w:ascii="Calibri" w:hAnsi="Calibri" w:cs="Calibri"/>
          <w:iCs/>
        </w:rPr>
        <w:t> </w:t>
      </w:r>
      <w:r w:rsidRPr="00956835">
        <w:rPr>
          <w:rFonts w:ascii="Calibri" w:hAnsi="Calibri" w:cs="Calibri"/>
          <w:iCs/>
        </w:rPr>
        <w:t>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BD7C0" w14:textId="4964FBA9" w:rsidR="004F60AA" w:rsidRDefault="008730A4">
    <w:pPr>
      <w:pStyle w:val="Nagwek"/>
    </w:pPr>
    <w:r>
      <w:rPr>
        <w:rFonts w:cs="Calibri"/>
        <w:noProof/>
      </w:rPr>
      <w:drawing>
        <wp:inline distT="0" distB="0" distL="0" distR="0" wp14:anchorId="4217580A" wp14:editId="15864F03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20D87C" w14:textId="77777777" w:rsidR="004F60AA" w:rsidRPr="001C412D" w:rsidRDefault="004F60AA" w:rsidP="001C412D">
    <w:pPr>
      <w:pStyle w:val="Nagwek"/>
      <w:spacing w:line="360" w:lineRule="auto"/>
      <w:rPr>
        <w:sz w:val="20"/>
        <w:szCs w:val="20"/>
      </w:rPr>
    </w:pPr>
  </w:p>
  <w:p w14:paraId="6C00FAB3" w14:textId="5D1DD572" w:rsidR="008569D4" w:rsidRPr="001C412D" w:rsidRDefault="008569D4" w:rsidP="001C412D">
    <w:pPr>
      <w:pStyle w:val="Nagwek"/>
      <w:spacing w:line="360" w:lineRule="auto"/>
      <w:rPr>
        <w:i/>
        <w:iCs/>
        <w:sz w:val="20"/>
        <w:szCs w:val="20"/>
      </w:rPr>
    </w:pPr>
    <w:r w:rsidRPr="001C412D">
      <w:rPr>
        <w:i/>
        <w:iCs/>
        <w:sz w:val="20"/>
        <w:szCs w:val="20"/>
      </w:rPr>
      <w:t xml:space="preserve">Zamówienie dofinansowane </w:t>
    </w:r>
    <w:bookmarkStart w:id="7" w:name="_Hlk178678049"/>
    <w:bookmarkStart w:id="8" w:name="_Hlk178678050"/>
    <w:bookmarkStart w:id="9" w:name="_Hlk178678052"/>
    <w:bookmarkStart w:id="10" w:name="_Hlk178678053"/>
    <w:r w:rsidRPr="001C412D">
      <w:rPr>
        <w:i/>
        <w:iCs/>
        <w:sz w:val="20"/>
        <w:szCs w:val="20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7"/>
    <w:bookmarkEnd w:id="8"/>
    <w:bookmarkEnd w:id="9"/>
    <w:bookmarkEnd w:id="10"/>
    <w:r w:rsidR="00277B3B" w:rsidRPr="001C412D">
      <w:rPr>
        <w:i/>
        <w:iCs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C784CC9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" w15:restartNumberingAfterBreak="0">
    <w:nsid w:val="00000005"/>
    <w:multiLevelType w:val="singleLevel"/>
    <w:tmpl w:val="A18C258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4" w15:restartNumberingAfterBreak="0">
    <w:nsid w:val="00000007"/>
    <w:multiLevelType w:val="singleLevel"/>
    <w:tmpl w:val="0778CBB0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5" w15:restartNumberingAfterBreak="0">
    <w:nsid w:val="00000009"/>
    <w:multiLevelType w:val="singleLevel"/>
    <w:tmpl w:val="DBB06B4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7" w15:restartNumberingAfterBreak="0">
    <w:nsid w:val="0000000B"/>
    <w:multiLevelType w:val="singleLevel"/>
    <w:tmpl w:val="579ED82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sz w:val="24"/>
        <w:szCs w:val="24"/>
      </w:rPr>
    </w:lvl>
  </w:abstractNum>
  <w:abstractNum w:abstractNumId="8" w15:restartNumberingAfterBreak="0">
    <w:nsid w:val="0000000C"/>
    <w:multiLevelType w:val="singleLevel"/>
    <w:tmpl w:val="C6A074F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9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0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11" w15:restartNumberingAfterBreak="0">
    <w:nsid w:val="0000000F"/>
    <w:multiLevelType w:val="singleLevel"/>
    <w:tmpl w:val="AA0E8FD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1"/>
        <w:sz w:val="24"/>
        <w:szCs w:val="24"/>
      </w:rPr>
    </w:lvl>
  </w:abstractNum>
  <w:abstractNum w:abstractNumId="13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4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5" w15:restartNumberingAfterBreak="0">
    <w:nsid w:val="00000015"/>
    <w:multiLevelType w:val="singleLevel"/>
    <w:tmpl w:val="C1544D3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16" w15:restartNumberingAfterBreak="0">
    <w:nsid w:val="00000017"/>
    <w:multiLevelType w:val="singleLevel"/>
    <w:tmpl w:val="04FEDF7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sz w:val="24"/>
        <w:szCs w:val="24"/>
      </w:rPr>
    </w:lvl>
  </w:abstractNum>
  <w:abstractNum w:abstractNumId="17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8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4"/>
        <w:szCs w:val="24"/>
      </w:rPr>
    </w:lvl>
  </w:abstractNum>
  <w:abstractNum w:abstractNumId="19" w15:restartNumberingAfterBreak="0">
    <w:nsid w:val="0000001B"/>
    <w:multiLevelType w:val="singleLevel"/>
    <w:tmpl w:val="B66CD98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hAnsi="Garamond" w:cs="Times New Roman" w:hint="default"/>
        <w:b w:val="0"/>
      </w:rPr>
    </w:lvl>
  </w:abstractNum>
  <w:abstractNum w:abstractNumId="20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rFonts w:ascii="Times New Roman" w:eastAsia="SimSun" w:hAnsi="Times New Roman" w:cs="Times New Roman"/>
        <w:sz w:val="24"/>
        <w:szCs w:val="24"/>
      </w:rPr>
    </w:lvl>
  </w:abstractNum>
  <w:abstractNum w:abstractNumId="21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2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23" w15:restartNumberingAfterBreak="0">
    <w:nsid w:val="00000020"/>
    <w:multiLevelType w:val="singleLevel"/>
    <w:tmpl w:val="670A752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24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2"/>
        <w:sz w:val="24"/>
        <w:szCs w:val="24"/>
      </w:rPr>
    </w:lvl>
  </w:abstractNum>
  <w:abstractNum w:abstractNumId="25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26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27" w15:restartNumberingAfterBreak="0">
    <w:nsid w:val="0000002A"/>
    <w:multiLevelType w:val="singleLevel"/>
    <w:tmpl w:val="12BACFD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i w:val="0"/>
        <w:iCs w:val="0"/>
        <w:color w:val="000000"/>
        <w:spacing w:val="1"/>
        <w:sz w:val="24"/>
        <w:szCs w:val="24"/>
      </w:rPr>
    </w:lvl>
  </w:abstractNum>
  <w:abstractNum w:abstractNumId="28" w15:restartNumberingAfterBreak="0">
    <w:nsid w:val="0000002B"/>
    <w:multiLevelType w:val="singleLevel"/>
    <w:tmpl w:val="FB021FC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  <w:lang w:eastAsia="pl-PL" w:bidi="pl-PL"/>
      </w:rPr>
    </w:lvl>
  </w:abstractNum>
  <w:abstractNum w:abstractNumId="29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0" w15:restartNumberingAfterBreak="0">
    <w:nsid w:val="00BD097F"/>
    <w:multiLevelType w:val="hybridMultilevel"/>
    <w:tmpl w:val="0C1AA4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2C6754B"/>
    <w:multiLevelType w:val="hybridMultilevel"/>
    <w:tmpl w:val="31E47C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3822464"/>
    <w:multiLevelType w:val="hybridMultilevel"/>
    <w:tmpl w:val="82EAD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03AF660">
      <w:start w:val="1"/>
      <w:numFmt w:val="lowerLetter"/>
      <w:lvlText w:val="%2)"/>
      <w:lvlJc w:val="left"/>
      <w:pPr>
        <w:ind w:left="1440" w:hanging="360"/>
      </w:pPr>
      <w:rPr>
        <w:rFonts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8B336C4"/>
    <w:multiLevelType w:val="hybridMultilevel"/>
    <w:tmpl w:val="DCDA3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C8E3AC4"/>
    <w:multiLevelType w:val="hybridMultilevel"/>
    <w:tmpl w:val="F15048CC"/>
    <w:lvl w:ilvl="0" w:tplc="034244E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2347231E"/>
    <w:multiLevelType w:val="hybridMultilevel"/>
    <w:tmpl w:val="F6E2D918"/>
    <w:lvl w:ilvl="0" w:tplc="FC669B3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24E937CB"/>
    <w:multiLevelType w:val="hybridMultilevel"/>
    <w:tmpl w:val="BBC061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201567F"/>
    <w:multiLevelType w:val="hybridMultilevel"/>
    <w:tmpl w:val="A8E6058C"/>
    <w:name w:val="WW8Num72"/>
    <w:lvl w:ilvl="0" w:tplc="0A2A553C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3596CF0"/>
    <w:multiLevelType w:val="multilevel"/>
    <w:tmpl w:val="28DE1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55052A6"/>
    <w:multiLevelType w:val="multilevel"/>
    <w:tmpl w:val="C602CA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22D55D9"/>
    <w:multiLevelType w:val="multilevel"/>
    <w:tmpl w:val="522D55D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48E0C83"/>
    <w:multiLevelType w:val="hybridMultilevel"/>
    <w:tmpl w:val="34307DEA"/>
    <w:lvl w:ilvl="0" w:tplc="6978B1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56C61F82"/>
    <w:multiLevelType w:val="hybridMultilevel"/>
    <w:tmpl w:val="52226D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92D61CE"/>
    <w:multiLevelType w:val="singleLevel"/>
    <w:tmpl w:val="592D61C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4" w15:restartNumberingAfterBreak="0">
    <w:nsid w:val="5A040219"/>
    <w:multiLevelType w:val="hybridMultilevel"/>
    <w:tmpl w:val="FE6E753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025066"/>
    <w:multiLevelType w:val="hybridMultilevel"/>
    <w:tmpl w:val="912018CE"/>
    <w:lvl w:ilvl="0" w:tplc="FBE4DC0A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7A864A5"/>
    <w:multiLevelType w:val="multilevel"/>
    <w:tmpl w:val="BF522346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426" w:firstLine="0"/>
      </w:pPr>
      <w:rPr>
        <w:rFonts w:ascii="Calibri" w:eastAsia="Calibri" w:hAnsi="Calibri" w:cs="Calibri" w:hint="default"/>
        <w:b w:val="0"/>
        <w:color w:val="auto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054150F"/>
    <w:multiLevelType w:val="hybridMultilevel"/>
    <w:tmpl w:val="0C1AA4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257397E"/>
    <w:multiLevelType w:val="hybridMultilevel"/>
    <w:tmpl w:val="938609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E148BC"/>
    <w:multiLevelType w:val="hybridMultilevel"/>
    <w:tmpl w:val="DCDA3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1049950">
    <w:abstractNumId w:val="46"/>
  </w:num>
  <w:num w:numId="2" w16cid:durableId="490097799">
    <w:abstractNumId w:val="40"/>
  </w:num>
  <w:num w:numId="3" w16cid:durableId="156574020">
    <w:abstractNumId w:val="49"/>
  </w:num>
  <w:num w:numId="4" w16cid:durableId="998456763">
    <w:abstractNumId w:val="43"/>
  </w:num>
  <w:num w:numId="5" w16cid:durableId="356659692">
    <w:abstractNumId w:val="0"/>
  </w:num>
  <w:num w:numId="6" w16cid:durableId="957679325">
    <w:abstractNumId w:val="1"/>
  </w:num>
  <w:num w:numId="7" w16cid:durableId="663437709">
    <w:abstractNumId w:val="2"/>
  </w:num>
  <w:num w:numId="8" w16cid:durableId="721562922">
    <w:abstractNumId w:val="4"/>
  </w:num>
  <w:num w:numId="9" w16cid:durableId="940721904">
    <w:abstractNumId w:val="5"/>
  </w:num>
  <w:num w:numId="10" w16cid:durableId="695084304">
    <w:abstractNumId w:val="6"/>
  </w:num>
  <w:num w:numId="11" w16cid:durableId="684865094">
    <w:abstractNumId w:val="7"/>
  </w:num>
  <w:num w:numId="12" w16cid:durableId="443816132">
    <w:abstractNumId w:val="8"/>
  </w:num>
  <w:num w:numId="13" w16cid:durableId="1559051864">
    <w:abstractNumId w:val="9"/>
  </w:num>
  <w:num w:numId="14" w16cid:durableId="432555109">
    <w:abstractNumId w:val="10"/>
  </w:num>
  <w:num w:numId="15" w16cid:durableId="831264728">
    <w:abstractNumId w:val="12"/>
  </w:num>
  <w:num w:numId="16" w16cid:durableId="1909535398">
    <w:abstractNumId w:val="13"/>
  </w:num>
  <w:num w:numId="17" w16cid:durableId="968362455">
    <w:abstractNumId w:val="14"/>
  </w:num>
  <w:num w:numId="18" w16cid:durableId="1423601043">
    <w:abstractNumId w:val="15"/>
  </w:num>
  <w:num w:numId="19" w16cid:durableId="810444308">
    <w:abstractNumId w:val="16"/>
  </w:num>
  <w:num w:numId="20" w16cid:durableId="1120610706">
    <w:abstractNumId w:val="18"/>
  </w:num>
  <w:num w:numId="21" w16cid:durableId="999696758">
    <w:abstractNumId w:val="19"/>
  </w:num>
  <w:num w:numId="22" w16cid:durableId="1199781235">
    <w:abstractNumId w:val="20"/>
  </w:num>
  <w:num w:numId="23" w16cid:durableId="2116710328">
    <w:abstractNumId w:val="21"/>
  </w:num>
  <w:num w:numId="24" w16cid:durableId="1680349859">
    <w:abstractNumId w:val="23"/>
  </w:num>
  <w:num w:numId="25" w16cid:durableId="427821974">
    <w:abstractNumId w:val="24"/>
  </w:num>
  <w:num w:numId="26" w16cid:durableId="316304300">
    <w:abstractNumId w:val="25"/>
  </w:num>
  <w:num w:numId="27" w16cid:durableId="123932391">
    <w:abstractNumId w:val="26"/>
  </w:num>
  <w:num w:numId="28" w16cid:durableId="902788438">
    <w:abstractNumId w:val="27"/>
  </w:num>
  <w:num w:numId="29" w16cid:durableId="784732580">
    <w:abstractNumId w:val="28"/>
  </w:num>
  <w:num w:numId="30" w16cid:durableId="1022170282">
    <w:abstractNumId w:val="29"/>
  </w:num>
  <w:num w:numId="31" w16cid:durableId="116795690">
    <w:abstractNumId w:val="45"/>
  </w:num>
  <w:num w:numId="32" w16cid:durableId="1721635371">
    <w:abstractNumId w:val="44"/>
  </w:num>
  <w:num w:numId="33" w16cid:durableId="138501967">
    <w:abstractNumId w:val="39"/>
  </w:num>
  <w:num w:numId="34" w16cid:durableId="122499710">
    <w:abstractNumId w:val="36"/>
  </w:num>
  <w:num w:numId="35" w16cid:durableId="1980647509">
    <w:abstractNumId w:val="38"/>
  </w:num>
  <w:num w:numId="36" w16cid:durableId="581138865">
    <w:abstractNumId w:val="37"/>
  </w:num>
  <w:num w:numId="37" w16cid:durableId="1042709248">
    <w:abstractNumId w:val="11"/>
    <w:lvlOverride w:ilvl="0">
      <w:startOverride w:val="1"/>
    </w:lvlOverride>
  </w:num>
  <w:num w:numId="38" w16cid:durableId="1858158988">
    <w:abstractNumId w:val="17"/>
    <w:lvlOverride w:ilvl="0">
      <w:startOverride w:val="1"/>
    </w:lvlOverride>
  </w:num>
  <w:num w:numId="39" w16cid:durableId="50929685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664434905">
    <w:abstractNumId w:val="22"/>
  </w:num>
  <w:num w:numId="41" w16cid:durableId="1042709709">
    <w:abstractNumId w:val="3"/>
    <w:lvlOverride w:ilvl="0">
      <w:startOverride w:val="1"/>
    </w:lvlOverride>
  </w:num>
  <w:num w:numId="42" w16cid:durableId="2121610253">
    <w:abstractNumId w:val="31"/>
  </w:num>
  <w:num w:numId="43" w16cid:durableId="247346151">
    <w:abstractNumId w:val="33"/>
  </w:num>
  <w:num w:numId="44" w16cid:durableId="1198663868">
    <w:abstractNumId w:val="35"/>
  </w:num>
  <w:num w:numId="45" w16cid:durableId="1011950672">
    <w:abstractNumId w:val="34"/>
  </w:num>
  <w:num w:numId="46" w16cid:durableId="45884576">
    <w:abstractNumId w:val="42"/>
  </w:num>
  <w:num w:numId="47" w16cid:durableId="1044404337">
    <w:abstractNumId w:val="41"/>
  </w:num>
  <w:num w:numId="48" w16cid:durableId="101731946">
    <w:abstractNumId w:val="32"/>
  </w:num>
  <w:num w:numId="49" w16cid:durableId="1293171563">
    <w:abstractNumId w:val="48"/>
  </w:num>
  <w:num w:numId="50" w16cid:durableId="799149970">
    <w:abstractNumId w:val="47"/>
  </w:num>
  <w:num w:numId="51" w16cid:durableId="56054802">
    <w:abstractNumId w:val="30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E5D"/>
    <w:rsid w:val="00013418"/>
    <w:rsid w:val="000227B7"/>
    <w:rsid w:val="00041D92"/>
    <w:rsid w:val="00043689"/>
    <w:rsid w:val="00055300"/>
    <w:rsid w:val="0006677D"/>
    <w:rsid w:val="000700CB"/>
    <w:rsid w:val="00082B8F"/>
    <w:rsid w:val="000A71F9"/>
    <w:rsid w:val="000C69FA"/>
    <w:rsid w:val="000E557E"/>
    <w:rsid w:val="00117840"/>
    <w:rsid w:val="00121CB7"/>
    <w:rsid w:val="001318CF"/>
    <w:rsid w:val="001357F0"/>
    <w:rsid w:val="00144094"/>
    <w:rsid w:val="00160978"/>
    <w:rsid w:val="00167E5F"/>
    <w:rsid w:val="00170AD6"/>
    <w:rsid w:val="00175D6C"/>
    <w:rsid w:val="00177E50"/>
    <w:rsid w:val="00192CA7"/>
    <w:rsid w:val="001B2D73"/>
    <w:rsid w:val="001C412D"/>
    <w:rsid w:val="001D7B49"/>
    <w:rsid w:val="001E5423"/>
    <w:rsid w:val="00210B2C"/>
    <w:rsid w:val="00223C3E"/>
    <w:rsid w:val="0024367A"/>
    <w:rsid w:val="00251E68"/>
    <w:rsid w:val="0025257C"/>
    <w:rsid w:val="0026496E"/>
    <w:rsid w:val="00277B3B"/>
    <w:rsid w:val="00283609"/>
    <w:rsid w:val="00295F88"/>
    <w:rsid w:val="0029729A"/>
    <w:rsid w:val="002A61D4"/>
    <w:rsid w:val="002B113D"/>
    <w:rsid w:val="002B1A0F"/>
    <w:rsid w:val="002B496F"/>
    <w:rsid w:val="002B6A34"/>
    <w:rsid w:val="002C2510"/>
    <w:rsid w:val="002C35A2"/>
    <w:rsid w:val="002D0265"/>
    <w:rsid w:val="002D63B6"/>
    <w:rsid w:val="002D670B"/>
    <w:rsid w:val="002E0312"/>
    <w:rsid w:val="00301DC4"/>
    <w:rsid w:val="003145BD"/>
    <w:rsid w:val="003233BD"/>
    <w:rsid w:val="00350096"/>
    <w:rsid w:val="00365B98"/>
    <w:rsid w:val="00366EF4"/>
    <w:rsid w:val="00372B8F"/>
    <w:rsid w:val="0038100F"/>
    <w:rsid w:val="00390FD3"/>
    <w:rsid w:val="003B46D4"/>
    <w:rsid w:val="003B6D92"/>
    <w:rsid w:val="003D1338"/>
    <w:rsid w:val="003D3D98"/>
    <w:rsid w:val="003D6F44"/>
    <w:rsid w:val="003E0AE8"/>
    <w:rsid w:val="003E26BB"/>
    <w:rsid w:val="003E43AF"/>
    <w:rsid w:val="003E56A8"/>
    <w:rsid w:val="003F794C"/>
    <w:rsid w:val="003F7DD2"/>
    <w:rsid w:val="00406CEC"/>
    <w:rsid w:val="00412C77"/>
    <w:rsid w:val="004150D1"/>
    <w:rsid w:val="004237B3"/>
    <w:rsid w:val="00451D3D"/>
    <w:rsid w:val="004628E6"/>
    <w:rsid w:val="004805BD"/>
    <w:rsid w:val="0048366E"/>
    <w:rsid w:val="004B0B63"/>
    <w:rsid w:val="004B2BDD"/>
    <w:rsid w:val="004B6242"/>
    <w:rsid w:val="004C1FB1"/>
    <w:rsid w:val="004C25BD"/>
    <w:rsid w:val="004C3CF7"/>
    <w:rsid w:val="004D7862"/>
    <w:rsid w:val="004E338D"/>
    <w:rsid w:val="004E4397"/>
    <w:rsid w:val="004F1384"/>
    <w:rsid w:val="004F60AA"/>
    <w:rsid w:val="00506D4E"/>
    <w:rsid w:val="00507C99"/>
    <w:rsid w:val="00510C5C"/>
    <w:rsid w:val="005354DC"/>
    <w:rsid w:val="0055030F"/>
    <w:rsid w:val="005521AE"/>
    <w:rsid w:val="005856C9"/>
    <w:rsid w:val="005B45EF"/>
    <w:rsid w:val="005B75F8"/>
    <w:rsid w:val="005C3B7D"/>
    <w:rsid w:val="005C730F"/>
    <w:rsid w:val="005F57E0"/>
    <w:rsid w:val="005F7DBB"/>
    <w:rsid w:val="00622F03"/>
    <w:rsid w:val="00626955"/>
    <w:rsid w:val="006337DF"/>
    <w:rsid w:val="00635AC3"/>
    <w:rsid w:val="006501DA"/>
    <w:rsid w:val="00665634"/>
    <w:rsid w:val="006845C0"/>
    <w:rsid w:val="0068634C"/>
    <w:rsid w:val="00692B4E"/>
    <w:rsid w:val="006A6D6D"/>
    <w:rsid w:val="006D27E6"/>
    <w:rsid w:val="007035AB"/>
    <w:rsid w:val="00706E4E"/>
    <w:rsid w:val="00715CA0"/>
    <w:rsid w:val="0072129D"/>
    <w:rsid w:val="00753D14"/>
    <w:rsid w:val="0075405D"/>
    <w:rsid w:val="00754244"/>
    <w:rsid w:val="00777F21"/>
    <w:rsid w:val="00780F39"/>
    <w:rsid w:val="007C2D35"/>
    <w:rsid w:val="00807113"/>
    <w:rsid w:val="008156C9"/>
    <w:rsid w:val="00817253"/>
    <w:rsid w:val="0082184F"/>
    <w:rsid w:val="00827BBC"/>
    <w:rsid w:val="008302F8"/>
    <w:rsid w:val="008431E4"/>
    <w:rsid w:val="008518BA"/>
    <w:rsid w:val="00852142"/>
    <w:rsid w:val="008569D4"/>
    <w:rsid w:val="0086771E"/>
    <w:rsid w:val="008708EB"/>
    <w:rsid w:val="00872CA4"/>
    <w:rsid w:val="008730A4"/>
    <w:rsid w:val="008737EA"/>
    <w:rsid w:val="008959A3"/>
    <w:rsid w:val="00897C3C"/>
    <w:rsid w:val="008C7628"/>
    <w:rsid w:val="008F5A08"/>
    <w:rsid w:val="00904BBE"/>
    <w:rsid w:val="009138C5"/>
    <w:rsid w:val="009238DB"/>
    <w:rsid w:val="0092414C"/>
    <w:rsid w:val="00931E44"/>
    <w:rsid w:val="00945EE4"/>
    <w:rsid w:val="00956835"/>
    <w:rsid w:val="0097553E"/>
    <w:rsid w:val="009804B6"/>
    <w:rsid w:val="00980B13"/>
    <w:rsid w:val="0098296F"/>
    <w:rsid w:val="00991623"/>
    <w:rsid w:val="009938D8"/>
    <w:rsid w:val="009B1998"/>
    <w:rsid w:val="009C0202"/>
    <w:rsid w:val="00A04460"/>
    <w:rsid w:val="00A32D24"/>
    <w:rsid w:val="00A43891"/>
    <w:rsid w:val="00A43F74"/>
    <w:rsid w:val="00A4651B"/>
    <w:rsid w:val="00A46682"/>
    <w:rsid w:val="00A562A1"/>
    <w:rsid w:val="00A60E0A"/>
    <w:rsid w:val="00A65238"/>
    <w:rsid w:val="00A703B6"/>
    <w:rsid w:val="00A71772"/>
    <w:rsid w:val="00A91E5D"/>
    <w:rsid w:val="00AA59EA"/>
    <w:rsid w:val="00AB1517"/>
    <w:rsid w:val="00B01293"/>
    <w:rsid w:val="00B05643"/>
    <w:rsid w:val="00B1252F"/>
    <w:rsid w:val="00B12C18"/>
    <w:rsid w:val="00B21A89"/>
    <w:rsid w:val="00B27A0A"/>
    <w:rsid w:val="00B57A45"/>
    <w:rsid w:val="00B6558C"/>
    <w:rsid w:val="00B7043A"/>
    <w:rsid w:val="00B70C72"/>
    <w:rsid w:val="00B719F8"/>
    <w:rsid w:val="00B73807"/>
    <w:rsid w:val="00B76788"/>
    <w:rsid w:val="00B8170A"/>
    <w:rsid w:val="00B909AC"/>
    <w:rsid w:val="00BE3F0E"/>
    <w:rsid w:val="00BE63EA"/>
    <w:rsid w:val="00BE6683"/>
    <w:rsid w:val="00BF6788"/>
    <w:rsid w:val="00C006C3"/>
    <w:rsid w:val="00C0303E"/>
    <w:rsid w:val="00C038A2"/>
    <w:rsid w:val="00C04234"/>
    <w:rsid w:val="00C13150"/>
    <w:rsid w:val="00C334C0"/>
    <w:rsid w:val="00C361D2"/>
    <w:rsid w:val="00C529A3"/>
    <w:rsid w:val="00C83DFD"/>
    <w:rsid w:val="00CA17DA"/>
    <w:rsid w:val="00CA3C17"/>
    <w:rsid w:val="00CC1BCE"/>
    <w:rsid w:val="00CF7FA7"/>
    <w:rsid w:val="00D107F0"/>
    <w:rsid w:val="00D23596"/>
    <w:rsid w:val="00D27799"/>
    <w:rsid w:val="00D3549A"/>
    <w:rsid w:val="00D361D1"/>
    <w:rsid w:val="00D36584"/>
    <w:rsid w:val="00D63D21"/>
    <w:rsid w:val="00D72842"/>
    <w:rsid w:val="00DA139F"/>
    <w:rsid w:val="00DE39D0"/>
    <w:rsid w:val="00DF3CD2"/>
    <w:rsid w:val="00E143E9"/>
    <w:rsid w:val="00E16D82"/>
    <w:rsid w:val="00E31C64"/>
    <w:rsid w:val="00E371D7"/>
    <w:rsid w:val="00E41181"/>
    <w:rsid w:val="00E55161"/>
    <w:rsid w:val="00E80529"/>
    <w:rsid w:val="00E935FA"/>
    <w:rsid w:val="00EC6CB7"/>
    <w:rsid w:val="00EF779C"/>
    <w:rsid w:val="00F21703"/>
    <w:rsid w:val="00F3494F"/>
    <w:rsid w:val="00F46F05"/>
    <w:rsid w:val="00F57F9B"/>
    <w:rsid w:val="00F72BB9"/>
    <w:rsid w:val="00F90D92"/>
    <w:rsid w:val="00F93DE6"/>
    <w:rsid w:val="00F94382"/>
    <w:rsid w:val="00FA27D3"/>
    <w:rsid w:val="00FB248E"/>
    <w:rsid w:val="00FB3671"/>
    <w:rsid w:val="00FB7B7A"/>
    <w:rsid w:val="00FC34E9"/>
    <w:rsid w:val="00FC5B1F"/>
    <w:rsid w:val="00FE0D2F"/>
    <w:rsid w:val="00FE7780"/>
    <w:rsid w:val="2DF4C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0E1B7F"/>
  <w15:chartTrackingRefBased/>
  <w15:docId w15:val="{A8A6FC15-F9EE-4277-BADA-9251BE2B4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9A3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E5D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E5D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1E5D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1E5D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1E5D"/>
    <w:pPr>
      <w:keepNext/>
      <w:keepLines/>
      <w:spacing w:before="40" w:after="0"/>
      <w:outlineLvl w:val="5"/>
    </w:pPr>
    <w:rPr>
      <w:rFonts w:ascii="Calibri Light" w:eastAsia="Times New Roman" w:hAnsi="Calibri Light"/>
      <w:color w:val="1F3763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91E5D"/>
    <w:rPr>
      <w:rFonts w:ascii="Calibri Light" w:eastAsia="Times New Roman" w:hAnsi="Calibri Light" w:cs="Times New Roman"/>
      <w:color w:val="2F5496"/>
      <w:sz w:val="32"/>
      <w:szCs w:val="32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A91E5D"/>
    <w:rPr>
      <w:rFonts w:ascii="Calibri Light" w:eastAsia="Times New Roman" w:hAnsi="Calibri Light" w:cs="Times New Roman"/>
      <w:color w:val="1F3763"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uiPriority w:val="9"/>
    <w:semiHidden/>
    <w:rsid w:val="00A91E5D"/>
    <w:rPr>
      <w:rFonts w:ascii="Calibri Light" w:eastAsia="Times New Roman" w:hAnsi="Calibri Light" w:cs="Times New Roman"/>
      <w:i/>
      <w:iCs/>
      <w:color w:val="2F5496"/>
      <w:sz w:val="20"/>
      <w:szCs w:val="20"/>
      <w:lang w:val="x-none" w:eastAsia="x-none"/>
    </w:rPr>
  </w:style>
  <w:style w:type="character" w:customStyle="1" w:styleId="Nagwek5Znak">
    <w:name w:val="Nagłówek 5 Znak"/>
    <w:link w:val="Nagwek5"/>
    <w:uiPriority w:val="9"/>
    <w:semiHidden/>
    <w:rsid w:val="00A91E5D"/>
    <w:rPr>
      <w:rFonts w:ascii="Calibri Light" w:eastAsia="Times New Roman" w:hAnsi="Calibri Light" w:cs="Times New Roman"/>
      <w:color w:val="2F5496"/>
      <w:sz w:val="20"/>
      <w:szCs w:val="20"/>
      <w:lang w:val="x-none" w:eastAsia="x-none"/>
    </w:rPr>
  </w:style>
  <w:style w:type="character" w:customStyle="1" w:styleId="Nagwek6Znak">
    <w:name w:val="Nagłówek 6 Znak"/>
    <w:link w:val="Nagwek6"/>
    <w:uiPriority w:val="9"/>
    <w:semiHidden/>
    <w:rsid w:val="00A91E5D"/>
    <w:rPr>
      <w:rFonts w:ascii="Calibri Light" w:eastAsia="Times New Roman" w:hAnsi="Calibri Light" w:cs="Times New Roman"/>
      <w:color w:val="1F3763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A91E5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A91E5D"/>
    <w:rPr>
      <w:rFonts w:ascii="Calibri" w:eastAsia="Calibri" w:hAnsi="Calibri" w:cs="Times New Roman"/>
    </w:rPr>
  </w:style>
  <w:style w:type="character" w:customStyle="1" w:styleId="st">
    <w:name w:val="st"/>
    <w:rsid w:val="00A91E5D"/>
  </w:style>
  <w:style w:type="character" w:styleId="Hipercze">
    <w:name w:val="Hyperlink"/>
    <w:unhideWhenUsed/>
    <w:rsid w:val="00A91E5D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A91E5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91E5D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A91E5D"/>
    <w:pPr>
      <w:spacing w:before="120" w:after="120"/>
    </w:pPr>
    <w:rPr>
      <w:rFonts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A91E5D"/>
    <w:pPr>
      <w:spacing w:after="0"/>
      <w:ind w:left="220"/>
    </w:pPr>
    <w:rPr>
      <w:rFonts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A91E5D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A91E5D"/>
    <w:pPr>
      <w:spacing w:after="0"/>
      <w:ind w:left="660"/>
    </w:pPr>
    <w:rPr>
      <w:rFonts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A91E5D"/>
    <w:pPr>
      <w:spacing w:after="0"/>
      <w:ind w:left="880"/>
    </w:pPr>
    <w:rPr>
      <w:rFonts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A91E5D"/>
    <w:pPr>
      <w:spacing w:after="0"/>
      <w:ind w:left="1100"/>
    </w:pPr>
    <w:rPr>
      <w:rFonts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A91E5D"/>
    <w:pPr>
      <w:spacing w:after="0"/>
      <w:ind w:left="1320"/>
    </w:pPr>
    <w:rPr>
      <w:rFonts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A91E5D"/>
    <w:pPr>
      <w:spacing w:after="0"/>
      <w:ind w:left="1540"/>
    </w:pPr>
    <w:rPr>
      <w:rFonts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A91E5D"/>
    <w:pPr>
      <w:spacing w:after="0"/>
      <w:ind w:left="1760"/>
    </w:pPr>
    <w:rPr>
      <w:rFonts w:cs="Calibri"/>
      <w:sz w:val="18"/>
      <w:szCs w:val="18"/>
    </w:rPr>
  </w:style>
  <w:style w:type="table" w:styleId="Tabela-Siatka">
    <w:name w:val="Table Grid"/>
    <w:basedOn w:val="Standardowy"/>
    <w:uiPriority w:val="39"/>
    <w:rsid w:val="00A91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A91E5D"/>
    <w:rPr>
      <w:b/>
    </w:rPr>
  </w:style>
  <w:style w:type="character" w:customStyle="1" w:styleId="WW8Num2z0">
    <w:name w:val="WW8Num2z0"/>
    <w:rsid w:val="00A91E5D"/>
    <w:rPr>
      <w:rFonts w:hint="default"/>
      <w:sz w:val="24"/>
      <w:szCs w:val="24"/>
    </w:rPr>
  </w:style>
  <w:style w:type="character" w:customStyle="1" w:styleId="WW8Num3z0">
    <w:name w:val="WW8Num3z0"/>
    <w:rsid w:val="00A91E5D"/>
    <w:rPr>
      <w:rFonts w:hint="default"/>
      <w:b/>
      <w:sz w:val="24"/>
      <w:szCs w:val="24"/>
    </w:rPr>
  </w:style>
  <w:style w:type="character" w:customStyle="1" w:styleId="WW8Num4z0">
    <w:name w:val="WW8Num4z0"/>
    <w:rsid w:val="00A91E5D"/>
    <w:rPr>
      <w:rFonts w:hint="default"/>
      <w:b/>
      <w:sz w:val="24"/>
      <w:szCs w:val="24"/>
    </w:rPr>
  </w:style>
  <w:style w:type="character" w:customStyle="1" w:styleId="WW8Num5z0">
    <w:name w:val="WW8Num5z0"/>
    <w:rsid w:val="00A91E5D"/>
    <w:rPr>
      <w:rFonts w:hint="default"/>
      <w:b/>
      <w:sz w:val="24"/>
      <w:szCs w:val="24"/>
    </w:rPr>
  </w:style>
  <w:style w:type="character" w:customStyle="1" w:styleId="WW8Num6z0">
    <w:name w:val="WW8Num6z0"/>
    <w:rsid w:val="00A91E5D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A91E5D"/>
    <w:rPr>
      <w:rFonts w:hint="default"/>
      <w:sz w:val="24"/>
      <w:szCs w:val="24"/>
    </w:rPr>
  </w:style>
  <w:style w:type="character" w:customStyle="1" w:styleId="WW8Num8z0">
    <w:name w:val="WW8Num8z0"/>
    <w:rsid w:val="00A91E5D"/>
    <w:rPr>
      <w:rFonts w:hint="default"/>
      <w:sz w:val="24"/>
      <w:szCs w:val="24"/>
    </w:rPr>
  </w:style>
  <w:style w:type="character" w:customStyle="1" w:styleId="WW8Num9z0">
    <w:name w:val="WW8Num9z0"/>
    <w:rsid w:val="00A91E5D"/>
    <w:rPr>
      <w:rFonts w:hint="default"/>
      <w:b/>
      <w:sz w:val="24"/>
      <w:szCs w:val="24"/>
    </w:rPr>
  </w:style>
  <w:style w:type="character" w:customStyle="1" w:styleId="WW8Num10z0">
    <w:name w:val="WW8Num10z0"/>
    <w:rsid w:val="00A91E5D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A91E5D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A91E5D"/>
    <w:rPr>
      <w:rFonts w:hint="default"/>
      <w:b/>
      <w:sz w:val="24"/>
      <w:szCs w:val="24"/>
    </w:rPr>
  </w:style>
  <w:style w:type="character" w:customStyle="1" w:styleId="WW8Num13z0">
    <w:name w:val="WW8Num13z0"/>
    <w:rsid w:val="00A91E5D"/>
    <w:rPr>
      <w:rFonts w:hint="default"/>
      <w:b/>
      <w:sz w:val="24"/>
      <w:szCs w:val="24"/>
    </w:rPr>
  </w:style>
  <w:style w:type="character" w:customStyle="1" w:styleId="WW8Num14z0">
    <w:name w:val="WW8Num14z0"/>
    <w:rsid w:val="00A91E5D"/>
    <w:rPr>
      <w:rFonts w:hint="default"/>
      <w:sz w:val="24"/>
      <w:szCs w:val="24"/>
    </w:rPr>
  </w:style>
  <w:style w:type="character" w:customStyle="1" w:styleId="WW8Num15z0">
    <w:name w:val="WW8Num15z0"/>
    <w:rsid w:val="00A91E5D"/>
    <w:rPr>
      <w:rFonts w:hint="default"/>
      <w:b/>
      <w:sz w:val="24"/>
      <w:szCs w:val="24"/>
    </w:rPr>
  </w:style>
  <w:style w:type="character" w:customStyle="1" w:styleId="WW8Num16z0">
    <w:name w:val="WW8Num16z0"/>
    <w:rsid w:val="00A91E5D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A91E5D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A91E5D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A91E5D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A91E5D"/>
    <w:rPr>
      <w:rFonts w:hint="default"/>
      <w:sz w:val="24"/>
      <w:szCs w:val="24"/>
    </w:rPr>
  </w:style>
  <w:style w:type="character" w:customStyle="1" w:styleId="WW8Num21z0">
    <w:name w:val="WW8Num21z0"/>
    <w:rsid w:val="00A91E5D"/>
    <w:rPr>
      <w:rFonts w:hint="default"/>
      <w:b/>
      <w:sz w:val="24"/>
      <w:szCs w:val="24"/>
    </w:rPr>
  </w:style>
  <w:style w:type="character" w:customStyle="1" w:styleId="WW8Num22z0">
    <w:name w:val="WW8Num22z0"/>
    <w:rsid w:val="00A91E5D"/>
    <w:rPr>
      <w:rFonts w:hint="default"/>
      <w:b/>
      <w:sz w:val="24"/>
      <w:szCs w:val="24"/>
    </w:rPr>
  </w:style>
  <w:style w:type="character" w:customStyle="1" w:styleId="WW8Num23z0">
    <w:name w:val="WW8Num23z0"/>
    <w:rsid w:val="00A91E5D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A91E5D"/>
    <w:rPr>
      <w:rFonts w:hint="default"/>
      <w:b/>
      <w:sz w:val="24"/>
      <w:szCs w:val="24"/>
    </w:rPr>
  </w:style>
  <w:style w:type="character" w:customStyle="1" w:styleId="WW8Num25z0">
    <w:name w:val="WW8Num25z0"/>
    <w:rsid w:val="00A91E5D"/>
    <w:rPr>
      <w:rFonts w:hint="default"/>
    </w:rPr>
  </w:style>
  <w:style w:type="character" w:customStyle="1" w:styleId="WW8Num26z0">
    <w:name w:val="WW8Num26z0"/>
    <w:rsid w:val="00A91E5D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A91E5D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A91E5D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A91E5D"/>
    <w:rPr>
      <w:rFonts w:hint="default"/>
      <w:b/>
      <w:sz w:val="24"/>
      <w:szCs w:val="24"/>
    </w:rPr>
  </w:style>
  <w:style w:type="character" w:customStyle="1" w:styleId="WW8Num30z0">
    <w:name w:val="WW8Num30z0"/>
    <w:rsid w:val="00A91E5D"/>
    <w:rPr>
      <w:rFonts w:hint="default"/>
      <w:sz w:val="24"/>
      <w:szCs w:val="24"/>
    </w:rPr>
  </w:style>
  <w:style w:type="character" w:customStyle="1" w:styleId="WW8Num31z0">
    <w:name w:val="WW8Num31z0"/>
    <w:rsid w:val="00A91E5D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A91E5D"/>
    <w:rPr>
      <w:rFonts w:hint="default"/>
      <w:sz w:val="24"/>
      <w:szCs w:val="24"/>
    </w:rPr>
  </w:style>
  <w:style w:type="character" w:customStyle="1" w:styleId="WW8Num33z0">
    <w:name w:val="WW8Num33z0"/>
    <w:rsid w:val="00A91E5D"/>
    <w:rPr>
      <w:rFonts w:hint="default"/>
      <w:sz w:val="24"/>
      <w:szCs w:val="24"/>
    </w:rPr>
  </w:style>
  <w:style w:type="character" w:customStyle="1" w:styleId="WW8Num34z0">
    <w:name w:val="WW8Num34z0"/>
    <w:rsid w:val="00A91E5D"/>
    <w:rPr>
      <w:rFonts w:hint="default"/>
    </w:rPr>
  </w:style>
  <w:style w:type="character" w:customStyle="1" w:styleId="WW8Num35z0">
    <w:name w:val="WW8Num35z0"/>
    <w:rsid w:val="00A91E5D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A91E5D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A91E5D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A91E5D"/>
    <w:rPr>
      <w:rFonts w:hint="default"/>
      <w:sz w:val="24"/>
      <w:szCs w:val="24"/>
    </w:rPr>
  </w:style>
  <w:style w:type="character" w:customStyle="1" w:styleId="WW8Num39z0">
    <w:name w:val="WW8Num39z0"/>
    <w:rsid w:val="00A91E5D"/>
    <w:rPr>
      <w:rFonts w:hint="default"/>
      <w:color w:val="auto"/>
    </w:rPr>
  </w:style>
  <w:style w:type="character" w:customStyle="1" w:styleId="WW8Num40z0">
    <w:name w:val="WW8Num40z0"/>
    <w:rsid w:val="00A91E5D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A91E5D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A91E5D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A91E5D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A91E5D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A91E5D"/>
    <w:rPr>
      <w:rFonts w:hint="default"/>
      <w:sz w:val="24"/>
      <w:szCs w:val="24"/>
    </w:rPr>
  </w:style>
  <w:style w:type="character" w:customStyle="1" w:styleId="WW8Num46z0">
    <w:name w:val="WW8Num46z0"/>
    <w:rsid w:val="00A91E5D"/>
    <w:rPr>
      <w:rFonts w:hint="default"/>
      <w:sz w:val="24"/>
      <w:szCs w:val="24"/>
    </w:rPr>
  </w:style>
  <w:style w:type="character" w:customStyle="1" w:styleId="WW8Num46z1">
    <w:name w:val="WW8Num46z1"/>
    <w:rsid w:val="00A91E5D"/>
  </w:style>
  <w:style w:type="character" w:customStyle="1" w:styleId="WW8Num46z2">
    <w:name w:val="WW8Num46z2"/>
    <w:rsid w:val="00A91E5D"/>
  </w:style>
  <w:style w:type="character" w:customStyle="1" w:styleId="WW8Num46z3">
    <w:name w:val="WW8Num46z3"/>
    <w:rsid w:val="00A91E5D"/>
  </w:style>
  <w:style w:type="character" w:customStyle="1" w:styleId="WW8Num46z4">
    <w:name w:val="WW8Num46z4"/>
    <w:rsid w:val="00A91E5D"/>
  </w:style>
  <w:style w:type="character" w:customStyle="1" w:styleId="WW8Num46z5">
    <w:name w:val="WW8Num46z5"/>
    <w:rsid w:val="00A91E5D"/>
  </w:style>
  <w:style w:type="character" w:customStyle="1" w:styleId="WW8Num46z6">
    <w:name w:val="WW8Num46z6"/>
    <w:rsid w:val="00A91E5D"/>
  </w:style>
  <w:style w:type="character" w:customStyle="1" w:styleId="WW8Num46z7">
    <w:name w:val="WW8Num46z7"/>
    <w:rsid w:val="00A91E5D"/>
  </w:style>
  <w:style w:type="character" w:customStyle="1" w:styleId="WW8Num46z8">
    <w:name w:val="WW8Num46z8"/>
    <w:rsid w:val="00A91E5D"/>
  </w:style>
  <w:style w:type="character" w:customStyle="1" w:styleId="WW8Num1z1">
    <w:name w:val="WW8Num1z1"/>
    <w:rsid w:val="00A91E5D"/>
    <w:rPr>
      <w:rFonts w:ascii="Times New Roman" w:eastAsia="SimSun" w:hAnsi="Times New Roman" w:cs="Times New Roman"/>
    </w:rPr>
  </w:style>
  <w:style w:type="character" w:customStyle="1" w:styleId="WW8Num1z2">
    <w:name w:val="WW8Num1z2"/>
    <w:rsid w:val="00A91E5D"/>
  </w:style>
  <w:style w:type="character" w:customStyle="1" w:styleId="WW8Num1z3">
    <w:name w:val="WW8Num1z3"/>
    <w:rsid w:val="00A91E5D"/>
  </w:style>
  <w:style w:type="character" w:customStyle="1" w:styleId="WW8Num1z4">
    <w:name w:val="WW8Num1z4"/>
    <w:rsid w:val="00A91E5D"/>
  </w:style>
  <w:style w:type="character" w:customStyle="1" w:styleId="WW8Num1z5">
    <w:name w:val="WW8Num1z5"/>
    <w:rsid w:val="00A91E5D"/>
  </w:style>
  <w:style w:type="character" w:customStyle="1" w:styleId="WW8Num1z6">
    <w:name w:val="WW8Num1z6"/>
    <w:rsid w:val="00A91E5D"/>
  </w:style>
  <w:style w:type="character" w:customStyle="1" w:styleId="WW8Num1z7">
    <w:name w:val="WW8Num1z7"/>
    <w:rsid w:val="00A91E5D"/>
  </w:style>
  <w:style w:type="character" w:customStyle="1" w:styleId="WW8Num1z8">
    <w:name w:val="WW8Num1z8"/>
    <w:rsid w:val="00A91E5D"/>
  </w:style>
  <w:style w:type="character" w:customStyle="1" w:styleId="WW8Num2z1">
    <w:name w:val="WW8Num2z1"/>
    <w:rsid w:val="00A91E5D"/>
  </w:style>
  <w:style w:type="character" w:customStyle="1" w:styleId="WW8Num2z2">
    <w:name w:val="WW8Num2z2"/>
    <w:rsid w:val="00A91E5D"/>
  </w:style>
  <w:style w:type="character" w:customStyle="1" w:styleId="WW8Num2z3">
    <w:name w:val="WW8Num2z3"/>
    <w:rsid w:val="00A91E5D"/>
  </w:style>
  <w:style w:type="character" w:customStyle="1" w:styleId="WW8Num2z4">
    <w:name w:val="WW8Num2z4"/>
    <w:rsid w:val="00A91E5D"/>
  </w:style>
  <w:style w:type="character" w:customStyle="1" w:styleId="WW8Num2z5">
    <w:name w:val="WW8Num2z5"/>
    <w:rsid w:val="00A91E5D"/>
  </w:style>
  <w:style w:type="character" w:customStyle="1" w:styleId="WW8Num2z6">
    <w:name w:val="WW8Num2z6"/>
    <w:rsid w:val="00A91E5D"/>
  </w:style>
  <w:style w:type="character" w:customStyle="1" w:styleId="WW8Num2z7">
    <w:name w:val="WW8Num2z7"/>
    <w:rsid w:val="00A91E5D"/>
  </w:style>
  <w:style w:type="character" w:customStyle="1" w:styleId="WW8Num2z8">
    <w:name w:val="WW8Num2z8"/>
    <w:rsid w:val="00A91E5D"/>
  </w:style>
  <w:style w:type="character" w:customStyle="1" w:styleId="WW8Num3z1">
    <w:name w:val="WW8Num3z1"/>
    <w:rsid w:val="00A91E5D"/>
  </w:style>
  <w:style w:type="character" w:customStyle="1" w:styleId="WW8Num3z2">
    <w:name w:val="WW8Num3z2"/>
    <w:rsid w:val="00A91E5D"/>
  </w:style>
  <w:style w:type="character" w:customStyle="1" w:styleId="WW8Num3z3">
    <w:name w:val="WW8Num3z3"/>
    <w:rsid w:val="00A91E5D"/>
  </w:style>
  <w:style w:type="character" w:customStyle="1" w:styleId="WW8Num3z4">
    <w:name w:val="WW8Num3z4"/>
    <w:rsid w:val="00A91E5D"/>
  </w:style>
  <w:style w:type="character" w:customStyle="1" w:styleId="WW8Num3z5">
    <w:name w:val="WW8Num3z5"/>
    <w:rsid w:val="00A91E5D"/>
  </w:style>
  <w:style w:type="character" w:customStyle="1" w:styleId="WW8Num3z6">
    <w:name w:val="WW8Num3z6"/>
    <w:rsid w:val="00A91E5D"/>
  </w:style>
  <w:style w:type="character" w:customStyle="1" w:styleId="WW8Num3z7">
    <w:name w:val="WW8Num3z7"/>
    <w:rsid w:val="00A91E5D"/>
  </w:style>
  <w:style w:type="character" w:customStyle="1" w:styleId="WW8Num3z8">
    <w:name w:val="WW8Num3z8"/>
    <w:rsid w:val="00A91E5D"/>
  </w:style>
  <w:style w:type="character" w:customStyle="1" w:styleId="WW8Num4z1">
    <w:name w:val="WW8Num4z1"/>
    <w:rsid w:val="00A91E5D"/>
  </w:style>
  <w:style w:type="character" w:customStyle="1" w:styleId="WW8Num4z2">
    <w:name w:val="WW8Num4z2"/>
    <w:rsid w:val="00A91E5D"/>
  </w:style>
  <w:style w:type="character" w:customStyle="1" w:styleId="WW8Num4z3">
    <w:name w:val="WW8Num4z3"/>
    <w:rsid w:val="00A91E5D"/>
  </w:style>
  <w:style w:type="character" w:customStyle="1" w:styleId="WW8Num4z4">
    <w:name w:val="WW8Num4z4"/>
    <w:rsid w:val="00A91E5D"/>
  </w:style>
  <w:style w:type="character" w:customStyle="1" w:styleId="WW8Num4z5">
    <w:name w:val="WW8Num4z5"/>
    <w:rsid w:val="00A91E5D"/>
  </w:style>
  <w:style w:type="character" w:customStyle="1" w:styleId="WW8Num4z6">
    <w:name w:val="WW8Num4z6"/>
    <w:rsid w:val="00A91E5D"/>
  </w:style>
  <w:style w:type="character" w:customStyle="1" w:styleId="WW8Num4z7">
    <w:name w:val="WW8Num4z7"/>
    <w:rsid w:val="00A91E5D"/>
  </w:style>
  <w:style w:type="character" w:customStyle="1" w:styleId="WW8Num4z8">
    <w:name w:val="WW8Num4z8"/>
    <w:rsid w:val="00A91E5D"/>
  </w:style>
  <w:style w:type="character" w:customStyle="1" w:styleId="WW8Num5z1">
    <w:name w:val="WW8Num5z1"/>
    <w:rsid w:val="00A91E5D"/>
  </w:style>
  <w:style w:type="character" w:customStyle="1" w:styleId="WW8Num5z2">
    <w:name w:val="WW8Num5z2"/>
    <w:rsid w:val="00A91E5D"/>
  </w:style>
  <w:style w:type="character" w:customStyle="1" w:styleId="WW8Num5z3">
    <w:name w:val="WW8Num5z3"/>
    <w:rsid w:val="00A91E5D"/>
  </w:style>
  <w:style w:type="character" w:customStyle="1" w:styleId="WW8Num5z4">
    <w:name w:val="WW8Num5z4"/>
    <w:rsid w:val="00A91E5D"/>
  </w:style>
  <w:style w:type="character" w:customStyle="1" w:styleId="WW8Num5z5">
    <w:name w:val="WW8Num5z5"/>
    <w:rsid w:val="00A91E5D"/>
  </w:style>
  <w:style w:type="character" w:customStyle="1" w:styleId="WW8Num5z6">
    <w:name w:val="WW8Num5z6"/>
    <w:rsid w:val="00A91E5D"/>
  </w:style>
  <w:style w:type="character" w:customStyle="1" w:styleId="WW8Num5z7">
    <w:name w:val="WW8Num5z7"/>
    <w:rsid w:val="00A91E5D"/>
  </w:style>
  <w:style w:type="character" w:customStyle="1" w:styleId="WW8Num5z8">
    <w:name w:val="WW8Num5z8"/>
    <w:rsid w:val="00A91E5D"/>
  </w:style>
  <w:style w:type="character" w:customStyle="1" w:styleId="WW8Num6z1">
    <w:name w:val="WW8Num6z1"/>
    <w:rsid w:val="00A91E5D"/>
  </w:style>
  <w:style w:type="character" w:customStyle="1" w:styleId="WW8Num6z2">
    <w:name w:val="WW8Num6z2"/>
    <w:rsid w:val="00A91E5D"/>
  </w:style>
  <w:style w:type="character" w:customStyle="1" w:styleId="WW8Num6z3">
    <w:name w:val="WW8Num6z3"/>
    <w:rsid w:val="00A91E5D"/>
  </w:style>
  <w:style w:type="character" w:customStyle="1" w:styleId="WW8Num6z4">
    <w:name w:val="WW8Num6z4"/>
    <w:rsid w:val="00A91E5D"/>
  </w:style>
  <w:style w:type="character" w:customStyle="1" w:styleId="WW8Num6z5">
    <w:name w:val="WW8Num6z5"/>
    <w:rsid w:val="00A91E5D"/>
  </w:style>
  <w:style w:type="character" w:customStyle="1" w:styleId="WW8Num6z6">
    <w:name w:val="WW8Num6z6"/>
    <w:rsid w:val="00A91E5D"/>
  </w:style>
  <w:style w:type="character" w:customStyle="1" w:styleId="WW8Num6z7">
    <w:name w:val="WW8Num6z7"/>
    <w:rsid w:val="00A91E5D"/>
  </w:style>
  <w:style w:type="character" w:customStyle="1" w:styleId="WW8Num6z8">
    <w:name w:val="WW8Num6z8"/>
    <w:rsid w:val="00A91E5D"/>
  </w:style>
  <w:style w:type="character" w:customStyle="1" w:styleId="WW8Num7z1">
    <w:name w:val="WW8Num7z1"/>
    <w:rsid w:val="00A91E5D"/>
  </w:style>
  <w:style w:type="character" w:customStyle="1" w:styleId="WW8Num7z2">
    <w:name w:val="WW8Num7z2"/>
    <w:rsid w:val="00A91E5D"/>
  </w:style>
  <w:style w:type="character" w:customStyle="1" w:styleId="WW8Num7z3">
    <w:name w:val="WW8Num7z3"/>
    <w:rsid w:val="00A91E5D"/>
  </w:style>
  <w:style w:type="character" w:customStyle="1" w:styleId="WW8Num7z4">
    <w:name w:val="WW8Num7z4"/>
    <w:rsid w:val="00A91E5D"/>
  </w:style>
  <w:style w:type="character" w:customStyle="1" w:styleId="WW8Num7z5">
    <w:name w:val="WW8Num7z5"/>
    <w:rsid w:val="00A91E5D"/>
  </w:style>
  <w:style w:type="character" w:customStyle="1" w:styleId="WW8Num7z6">
    <w:name w:val="WW8Num7z6"/>
    <w:rsid w:val="00A91E5D"/>
  </w:style>
  <w:style w:type="character" w:customStyle="1" w:styleId="WW8Num7z7">
    <w:name w:val="WW8Num7z7"/>
    <w:rsid w:val="00A91E5D"/>
  </w:style>
  <w:style w:type="character" w:customStyle="1" w:styleId="WW8Num7z8">
    <w:name w:val="WW8Num7z8"/>
    <w:rsid w:val="00A91E5D"/>
  </w:style>
  <w:style w:type="character" w:customStyle="1" w:styleId="WW8Num8z1">
    <w:name w:val="WW8Num8z1"/>
    <w:rsid w:val="00A91E5D"/>
  </w:style>
  <w:style w:type="character" w:customStyle="1" w:styleId="WW8Num8z2">
    <w:name w:val="WW8Num8z2"/>
    <w:rsid w:val="00A91E5D"/>
  </w:style>
  <w:style w:type="character" w:customStyle="1" w:styleId="WW8Num8z3">
    <w:name w:val="WW8Num8z3"/>
    <w:rsid w:val="00A91E5D"/>
  </w:style>
  <w:style w:type="character" w:customStyle="1" w:styleId="WW8Num8z4">
    <w:name w:val="WW8Num8z4"/>
    <w:rsid w:val="00A91E5D"/>
  </w:style>
  <w:style w:type="character" w:customStyle="1" w:styleId="WW8Num8z5">
    <w:name w:val="WW8Num8z5"/>
    <w:rsid w:val="00A91E5D"/>
  </w:style>
  <w:style w:type="character" w:customStyle="1" w:styleId="WW8Num8z6">
    <w:name w:val="WW8Num8z6"/>
    <w:rsid w:val="00A91E5D"/>
  </w:style>
  <w:style w:type="character" w:customStyle="1" w:styleId="WW8Num8z7">
    <w:name w:val="WW8Num8z7"/>
    <w:rsid w:val="00A91E5D"/>
  </w:style>
  <w:style w:type="character" w:customStyle="1" w:styleId="WW8Num8z8">
    <w:name w:val="WW8Num8z8"/>
    <w:rsid w:val="00A91E5D"/>
  </w:style>
  <w:style w:type="character" w:customStyle="1" w:styleId="WW8Num9z1">
    <w:name w:val="WW8Num9z1"/>
    <w:rsid w:val="00A91E5D"/>
  </w:style>
  <w:style w:type="character" w:customStyle="1" w:styleId="WW8Num9z2">
    <w:name w:val="WW8Num9z2"/>
    <w:rsid w:val="00A91E5D"/>
  </w:style>
  <w:style w:type="character" w:customStyle="1" w:styleId="WW8Num9z3">
    <w:name w:val="WW8Num9z3"/>
    <w:rsid w:val="00A91E5D"/>
  </w:style>
  <w:style w:type="character" w:customStyle="1" w:styleId="WW8Num9z4">
    <w:name w:val="WW8Num9z4"/>
    <w:rsid w:val="00A91E5D"/>
  </w:style>
  <w:style w:type="character" w:customStyle="1" w:styleId="WW8Num9z5">
    <w:name w:val="WW8Num9z5"/>
    <w:rsid w:val="00A91E5D"/>
  </w:style>
  <w:style w:type="character" w:customStyle="1" w:styleId="WW8Num9z6">
    <w:name w:val="WW8Num9z6"/>
    <w:rsid w:val="00A91E5D"/>
  </w:style>
  <w:style w:type="character" w:customStyle="1" w:styleId="WW8Num9z7">
    <w:name w:val="WW8Num9z7"/>
    <w:rsid w:val="00A91E5D"/>
  </w:style>
  <w:style w:type="character" w:customStyle="1" w:styleId="WW8Num9z8">
    <w:name w:val="WW8Num9z8"/>
    <w:rsid w:val="00A91E5D"/>
  </w:style>
  <w:style w:type="character" w:customStyle="1" w:styleId="WW8Num10z1">
    <w:name w:val="WW8Num10z1"/>
    <w:rsid w:val="00A91E5D"/>
  </w:style>
  <w:style w:type="character" w:customStyle="1" w:styleId="WW8Num10z2">
    <w:name w:val="WW8Num10z2"/>
    <w:rsid w:val="00A91E5D"/>
  </w:style>
  <w:style w:type="character" w:customStyle="1" w:styleId="WW8Num10z3">
    <w:name w:val="WW8Num10z3"/>
    <w:rsid w:val="00A91E5D"/>
  </w:style>
  <w:style w:type="character" w:customStyle="1" w:styleId="WW8Num10z4">
    <w:name w:val="WW8Num10z4"/>
    <w:rsid w:val="00A91E5D"/>
  </w:style>
  <w:style w:type="character" w:customStyle="1" w:styleId="WW8Num10z5">
    <w:name w:val="WW8Num10z5"/>
    <w:rsid w:val="00A91E5D"/>
  </w:style>
  <w:style w:type="character" w:customStyle="1" w:styleId="WW8Num10z6">
    <w:name w:val="WW8Num10z6"/>
    <w:rsid w:val="00A91E5D"/>
  </w:style>
  <w:style w:type="character" w:customStyle="1" w:styleId="WW8Num10z7">
    <w:name w:val="WW8Num10z7"/>
    <w:rsid w:val="00A91E5D"/>
  </w:style>
  <w:style w:type="character" w:customStyle="1" w:styleId="WW8Num10z8">
    <w:name w:val="WW8Num10z8"/>
    <w:rsid w:val="00A91E5D"/>
  </w:style>
  <w:style w:type="character" w:customStyle="1" w:styleId="WW8Num11z1">
    <w:name w:val="WW8Num11z1"/>
    <w:rsid w:val="00A91E5D"/>
    <w:rPr>
      <w:rFonts w:ascii="Courier New" w:hAnsi="Courier New" w:cs="Courier New" w:hint="default"/>
    </w:rPr>
  </w:style>
  <w:style w:type="character" w:customStyle="1" w:styleId="WW8Num11z2">
    <w:name w:val="WW8Num11z2"/>
    <w:rsid w:val="00A91E5D"/>
    <w:rPr>
      <w:rFonts w:ascii="Wingdings" w:hAnsi="Wingdings" w:cs="Wingdings" w:hint="default"/>
    </w:rPr>
  </w:style>
  <w:style w:type="character" w:customStyle="1" w:styleId="WW8Num12z1">
    <w:name w:val="WW8Num12z1"/>
    <w:rsid w:val="00A91E5D"/>
  </w:style>
  <w:style w:type="character" w:customStyle="1" w:styleId="WW8Num12z2">
    <w:name w:val="WW8Num12z2"/>
    <w:rsid w:val="00A91E5D"/>
  </w:style>
  <w:style w:type="character" w:customStyle="1" w:styleId="WW8Num12z3">
    <w:name w:val="WW8Num12z3"/>
    <w:rsid w:val="00A91E5D"/>
  </w:style>
  <w:style w:type="character" w:customStyle="1" w:styleId="WW8Num12z4">
    <w:name w:val="WW8Num12z4"/>
    <w:rsid w:val="00A91E5D"/>
  </w:style>
  <w:style w:type="character" w:customStyle="1" w:styleId="WW8Num12z5">
    <w:name w:val="WW8Num12z5"/>
    <w:rsid w:val="00A91E5D"/>
  </w:style>
  <w:style w:type="character" w:customStyle="1" w:styleId="WW8Num12z6">
    <w:name w:val="WW8Num12z6"/>
    <w:rsid w:val="00A91E5D"/>
  </w:style>
  <w:style w:type="character" w:customStyle="1" w:styleId="WW8Num12z7">
    <w:name w:val="WW8Num12z7"/>
    <w:rsid w:val="00A91E5D"/>
  </w:style>
  <w:style w:type="character" w:customStyle="1" w:styleId="WW8Num12z8">
    <w:name w:val="WW8Num12z8"/>
    <w:rsid w:val="00A91E5D"/>
  </w:style>
  <w:style w:type="character" w:customStyle="1" w:styleId="WW8Num13z1">
    <w:name w:val="WW8Num13z1"/>
    <w:rsid w:val="00A91E5D"/>
  </w:style>
  <w:style w:type="character" w:customStyle="1" w:styleId="WW8Num13z2">
    <w:name w:val="WW8Num13z2"/>
    <w:rsid w:val="00A91E5D"/>
  </w:style>
  <w:style w:type="character" w:customStyle="1" w:styleId="WW8Num13z3">
    <w:name w:val="WW8Num13z3"/>
    <w:rsid w:val="00A91E5D"/>
  </w:style>
  <w:style w:type="character" w:customStyle="1" w:styleId="WW8Num13z4">
    <w:name w:val="WW8Num13z4"/>
    <w:rsid w:val="00A91E5D"/>
  </w:style>
  <w:style w:type="character" w:customStyle="1" w:styleId="WW8Num13z5">
    <w:name w:val="WW8Num13z5"/>
    <w:rsid w:val="00A91E5D"/>
  </w:style>
  <w:style w:type="character" w:customStyle="1" w:styleId="WW8Num13z6">
    <w:name w:val="WW8Num13z6"/>
    <w:rsid w:val="00A91E5D"/>
  </w:style>
  <w:style w:type="character" w:customStyle="1" w:styleId="WW8Num13z7">
    <w:name w:val="WW8Num13z7"/>
    <w:rsid w:val="00A91E5D"/>
  </w:style>
  <w:style w:type="character" w:customStyle="1" w:styleId="WW8Num13z8">
    <w:name w:val="WW8Num13z8"/>
    <w:rsid w:val="00A91E5D"/>
  </w:style>
  <w:style w:type="character" w:customStyle="1" w:styleId="WW8Num14z1">
    <w:name w:val="WW8Num14z1"/>
    <w:rsid w:val="00A91E5D"/>
  </w:style>
  <w:style w:type="character" w:customStyle="1" w:styleId="WW8Num14z2">
    <w:name w:val="WW8Num14z2"/>
    <w:rsid w:val="00A91E5D"/>
  </w:style>
  <w:style w:type="character" w:customStyle="1" w:styleId="WW8Num14z3">
    <w:name w:val="WW8Num14z3"/>
    <w:rsid w:val="00A91E5D"/>
  </w:style>
  <w:style w:type="character" w:customStyle="1" w:styleId="WW8Num14z4">
    <w:name w:val="WW8Num14z4"/>
    <w:rsid w:val="00A91E5D"/>
  </w:style>
  <w:style w:type="character" w:customStyle="1" w:styleId="WW8Num14z5">
    <w:name w:val="WW8Num14z5"/>
    <w:rsid w:val="00A91E5D"/>
  </w:style>
  <w:style w:type="character" w:customStyle="1" w:styleId="WW8Num14z6">
    <w:name w:val="WW8Num14z6"/>
    <w:rsid w:val="00A91E5D"/>
  </w:style>
  <w:style w:type="character" w:customStyle="1" w:styleId="WW8Num14z7">
    <w:name w:val="WW8Num14z7"/>
    <w:rsid w:val="00A91E5D"/>
  </w:style>
  <w:style w:type="character" w:customStyle="1" w:styleId="WW8Num14z8">
    <w:name w:val="WW8Num14z8"/>
    <w:rsid w:val="00A91E5D"/>
  </w:style>
  <w:style w:type="character" w:customStyle="1" w:styleId="WW8Num15z1">
    <w:name w:val="WW8Num15z1"/>
    <w:rsid w:val="00A91E5D"/>
  </w:style>
  <w:style w:type="character" w:customStyle="1" w:styleId="WW8Num15z2">
    <w:name w:val="WW8Num15z2"/>
    <w:rsid w:val="00A91E5D"/>
  </w:style>
  <w:style w:type="character" w:customStyle="1" w:styleId="WW8Num15z3">
    <w:name w:val="WW8Num15z3"/>
    <w:rsid w:val="00A91E5D"/>
  </w:style>
  <w:style w:type="character" w:customStyle="1" w:styleId="WW8Num15z4">
    <w:name w:val="WW8Num15z4"/>
    <w:rsid w:val="00A91E5D"/>
  </w:style>
  <w:style w:type="character" w:customStyle="1" w:styleId="WW8Num15z5">
    <w:name w:val="WW8Num15z5"/>
    <w:rsid w:val="00A91E5D"/>
  </w:style>
  <w:style w:type="character" w:customStyle="1" w:styleId="WW8Num15z6">
    <w:name w:val="WW8Num15z6"/>
    <w:rsid w:val="00A91E5D"/>
  </w:style>
  <w:style w:type="character" w:customStyle="1" w:styleId="WW8Num15z7">
    <w:name w:val="WW8Num15z7"/>
    <w:rsid w:val="00A91E5D"/>
  </w:style>
  <w:style w:type="character" w:customStyle="1" w:styleId="WW8Num15z8">
    <w:name w:val="WW8Num15z8"/>
    <w:rsid w:val="00A91E5D"/>
  </w:style>
  <w:style w:type="character" w:customStyle="1" w:styleId="WW8Num16z1">
    <w:name w:val="WW8Num16z1"/>
    <w:rsid w:val="00A91E5D"/>
  </w:style>
  <w:style w:type="character" w:customStyle="1" w:styleId="WW8Num16z2">
    <w:name w:val="WW8Num16z2"/>
    <w:rsid w:val="00A91E5D"/>
  </w:style>
  <w:style w:type="character" w:customStyle="1" w:styleId="WW8Num16z3">
    <w:name w:val="WW8Num16z3"/>
    <w:rsid w:val="00A91E5D"/>
  </w:style>
  <w:style w:type="character" w:customStyle="1" w:styleId="WW8Num16z4">
    <w:name w:val="WW8Num16z4"/>
    <w:rsid w:val="00A91E5D"/>
  </w:style>
  <w:style w:type="character" w:customStyle="1" w:styleId="WW8Num16z5">
    <w:name w:val="WW8Num16z5"/>
    <w:rsid w:val="00A91E5D"/>
  </w:style>
  <w:style w:type="character" w:customStyle="1" w:styleId="WW8Num16z6">
    <w:name w:val="WW8Num16z6"/>
    <w:rsid w:val="00A91E5D"/>
  </w:style>
  <w:style w:type="character" w:customStyle="1" w:styleId="WW8Num16z7">
    <w:name w:val="WW8Num16z7"/>
    <w:rsid w:val="00A91E5D"/>
  </w:style>
  <w:style w:type="character" w:customStyle="1" w:styleId="WW8Num16z8">
    <w:name w:val="WW8Num16z8"/>
    <w:rsid w:val="00A91E5D"/>
  </w:style>
  <w:style w:type="character" w:customStyle="1" w:styleId="WW8Num17z1">
    <w:name w:val="WW8Num17z1"/>
    <w:rsid w:val="00A91E5D"/>
  </w:style>
  <w:style w:type="character" w:customStyle="1" w:styleId="WW8Num17z2">
    <w:name w:val="WW8Num17z2"/>
    <w:rsid w:val="00A91E5D"/>
  </w:style>
  <w:style w:type="character" w:customStyle="1" w:styleId="WW8Num17z3">
    <w:name w:val="WW8Num17z3"/>
    <w:rsid w:val="00A91E5D"/>
  </w:style>
  <w:style w:type="character" w:customStyle="1" w:styleId="WW8Num17z4">
    <w:name w:val="WW8Num17z4"/>
    <w:rsid w:val="00A91E5D"/>
  </w:style>
  <w:style w:type="character" w:customStyle="1" w:styleId="WW8Num17z5">
    <w:name w:val="WW8Num17z5"/>
    <w:rsid w:val="00A91E5D"/>
  </w:style>
  <w:style w:type="character" w:customStyle="1" w:styleId="WW8Num17z6">
    <w:name w:val="WW8Num17z6"/>
    <w:rsid w:val="00A91E5D"/>
  </w:style>
  <w:style w:type="character" w:customStyle="1" w:styleId="WW8Num17z7">
    <w:name w:val="WW8Num17z7"/>
    <w:rsid w:val="00A91E5D"/>
  </w:style>
  <w:style w:type="character" w:customStyle="1" w:styleId="WW8Num17z8">
    <w:name w:val="WW8Num17z8"/>
    <w:rsid w:val="00A91E5D"/>
  </w:style>
  <w:style w:type="character" w:customStyle="1" w:styleId="WW8Num18z1">
    <w:name w:val="WW8Num18z1"/>
    <w:rsid w:val="00A91E5D"/>
  </w:style>
  <w:style w:type="character" w:customStyle="1" w:styleId="WW8Num18z2">
    <w:name w:val="WW8Num18z2"/>
    <w:rsid w:val="00A91E5D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A91E5D"/>
  </w:style>
  <w:style w:type="character" w:customStyle="1" w:styleId="WW8Num18z4">
    <w:name w:val="WW8Num18z4"/>
    <w:rsid w:val="00A91E5D"/>
  </w:style>
  <w:style w:type="character" w:customStyle="1" w:styleId="WW8Num18z5">
    <w:name w:val="WW8Num18z5"/>
    <w:rsid w:val="00A91E5D"/>
  </w:style>
  <w:style w:type="character" w:customStyle="1" w:styleId="WW8Num18z6">
    <w:name w:val="WW8Num18z6"/>
    <w:rsid w:val="00A91E5D"/>
  </w:style>
  <w:style w:type="character" w:customStyle="1" w:styleId="WW8Num18z7">
    <w:name w:val="WW8Num18z7"/>
    <w:rsid w:val="00A91E5D"/>
  </w:style>
  <w:style w:type="character" w:customStyle="1" w:styleId="WW8Num18z8">
    <w:name w:val="WW8Num18z8"/>
    <w:rsid w:val="00A91E5D"/>
  </w:style>
  <w:style w:type="character" w:customStyle="1" w:styleId="WW8Num19z1">
    <w:name w:val="WW8Num19z1"/>
    <w:rsid w:val="00A91E5D"/>
    <w:rPr>
      <w:rFonts w:ascii="Courier New" w:hAnsi="Courier New" w:cs="Courier New" w:hint="default"/>
    </w:rPr>
  </w:style>
  <w:style w:type="character" w:customStyle="1" w:styleId="WW8Num19z2">
    <w:name w:val="WW8Num19z2"/>
    <w:rsid w:val="00A91E5D"/>
    <w:rPr>
      <w:rFonts w:ascii="Wingdings" w:hAnsi="Wingdings" w:cs="Wingdings" w:hint="default"/>
    </w:rPr>
  </w:style>
  <w:style w:type="character" w:customStyle="1" w:styleId="WW8Num20z1">
    <w:name w:val="WW8Num20z1"/>
    <w:rsid w:val="00A91E5D"/>
  </w:style>
  <w:style w:type="character" w:customStyle="1" w:styleId="WW8Num20z2">
    <w:name w:val="WW8Num20z2"/>
    <w:rsid w:val="00A91E5D"/>
  </w:style>
  <w:style w:type="character" w:customStyle="1" w:styleId="WW8Num20z3">
    <w:name w:val="WW8Num20z3"/>
    <w:rsid w:val="00A91E5D"/>
  </w:style>
  <w:style w:type="character" w:customStyle="1" w:styleId="WW8Num20z4">
    <w:name w:val="WW8Num20z4"/>
    <w:rsid w:val="00A91E5D"/>
  </w:style>
  <w:style w:type="character" w:customStyle="1" w:styleId="WW8Num20z5">
    <w:name w:val="WW8Num20z5"/>
    <w:rsid w:val="00A91E5D"/>
  </w:style>
  <w:style w:type="character" w:customStyle="1" w:styleId="WW8Num20z6">
    <w:name w:val="WW8Num20z6"/>
    <w:rsid w:val="00A91E5D"/>
  </w:style>
  <w:style w:type="character" w:customStyle="1" w:styleId="WW8Num20z7">
    <w:name w:val="WW8Num20z7"/>
    <w:rsid w:val="00A91E5D"/>
  </w:style>
  <w:style w:type="character" w:customStyle="1" w:styleId="WW8Num20z8">
    <w:name w:val="WW8Num20z8"/>
    <w:rsid w:val="00A91E5D"/>
  </w:style>
  <w:style w:type="character" w:customStyle="1" w:styleId="WW8Num21z1">
    <w:name w:val="WW8Num21z1"/>
    <w:rsid w:val="00A91E5D"/>
  </w:style>
  <w:style w:type="character" w:customStyle="1" w:styleId="WW8Num21z2">
    <w:name w:val="WW8Num21z2"/>
    <w:rsid w:val="00A91E5D"/>
  </w:style>
  <w:style w:type="character" w:customStyle="1" w:styleId="WW8Num21z3">
    <w:name w:val="WW8Num21z3"/>
    <w:rsid w:val="00A91E5D"/>
  </w:style>
  <w:style w:type="character" w:customStyle="1" w:styleId="WW8Num21z4">
    <w:name w:val="WW8Num21z4"/>
    <w:rsid w:val="00A91E5D"/>
  </w:style>
  <w:style w:type="character" w:customStyle="1" w:styleId="WW8Num21z5">
    <w:name w:val="WW8Num21z5"/>
    <w:rsid w:val="00A91E5D"/>
  </w:style>
  <w:style w:type="character" w:customStyle="1" w:styleId="WW8Num21z6">
    <w:name w:val="WW8Num21z6"/>
    <w:rsid w:val="00A91E5D"/>
  </w:style>
  <w:style w:type="character" w:customStyle="1" w:styleId="WW8Num21z7">
    <w:name w:val="WW8Num21z7"/>
    <w:rsid w:val="00A91E5D"/>
  </w:style>
  <w:style w:type="character" w:customStyle="1" w:styleId="WW8Num21z8">
    <w:name w:val="WW8Num21z8"/>
    <w:rsid w:val="00A91E5D"/>
  </w:style>
  <w:style w:type="character" w:customStyle="1" w:styleId="WW8Num22z1">
    <w:name w:val="WW8Num22z1"/>
    <w:rsid w:val="00A91E5D"/>
  </w:style>
  <w:style w:type="character" w:customStyle="1" w:styleId="WW8Num22z2">
    <w:name w:val="WW8Num22z2"/>
    <w:rsid w:val="00A91E5D"/>
  </w:style>
  <w:style w:type="character" w:customStyle="1" w:styleId="WW8Num22z3">
    <w:name w:val="WW8Num22z3"/>
    <w:rsid w:val="00A91E5D"/>
  </w:style>
  <w:style w:type="character" w:customStyle="1" w:styleId="WW8Num22z4">
    <w:name w:val="WW8Num22z4"/>
    <w:rsid w:val="00A91E5D"/>
  </w:style>
  <w:style w:type="character" w:customStyle="1" w:styleId="WW8Num22z5">
    <w:name w:val="WW8Num22z5"/>
    <w:rsid w:val="00A91E5D"/>
  </w:style>
  <w:style w:type="character" w:customStyle="1" w:styleId="WW8Num22z6">
    <w:name w:val="WW8Num22z6"/>
    <w:rsid w:val="00A91E5D"/>
  </w:style>
  <w:style w:type="character" w:customStyle="1" w:styleId="WW8Num22z7">
    <w:name w:val="WW8Num22z7"/>
    <w:rsid w:val="00A91E5D"/>
  </w:style>
  <w:style w:type="character" w:customStyle="1" w:styleId="WW8Num22z8">
    <w:name w:val="WW8Num22z8"/>
    <w:rsid w:val="00A91E5D"/>
  </w:style>
  <w:style w:type="character" w:customStyle="1" w:styleId="WW8Num23z1">
    <w:name w:val="WW8Num23z1"/>
    <w:rsid w:val="00A91E5D"/>
  </w:style>
  <w:style w:type="character" w:customStyle="1" w:styleId="WW8Num23z2">
    <w:name w:val="WW8Num23z2"/>
    <w:rsid w:val="00A91E5D"/>
  </w:style>
  <w:style w:type="character" w:customStyle="1" w:styleId="WW8Num23z3">
    <w:name w:val="WW8Num23z3"/>
    <w:rsid w:val="00A91E5D"/>
  </w:style>
  <w:style w:type="character" w:customStyle="1" w:styleId="WW8Num23z4">
    <w:name w:val="WW8Num23z4"/>
    <w:rsid w:val="00A91E5D"/>
  </w:style>
  <w:style w:type="character" w:customStyle="1" w:styleId="WW8Num23z5">
    <w:name w:val="WW8Num23z5"/>
    <w:rsid w:val="00A91E5D"/>
  </w:style>
  <w:style w:type="character" w:customStyle="1" w:styleId="WW8Num23z6">
    <w:name w:val="WW8Num23z6"/>
    <w:rsid w:val="00A91E5D"/>
  </w:style>
  <w:style w:type="character" w:customStyle="1" w:styleId="WW8Num23z7">
    <w:name w:val="WW8Num23z7"/>
    <w:rsid w:val="00A91E5D"/>
  </w:style>
  <w:style w:type="character" w:customStyle="1" w:styleId="WW8Num23z8">
    <w:name w:val="WW8Num23z8"/>
    <w:rsid w:val="00A91E5D"/>
  </w:style>
  <w:style w:type="character" w:customStyle="1" w:styleId="WW8Num24z1">
    <w:name w:val="WW8Num24z1"/>
    <w:rsid w:val="00A91E5D"/>
  </w:style>
  <w:style w:type="character" w:customStyle="1" w:styleId="WW8Num24z2">
    <w:name w:val="WW8Num24z2"/>
    <w:rsid w:val="00A91E5D"/>
  </w:style>
  <w:style w:type="character" w:customStyle="1" w:styleId="WW8Num24z3">
    <w:name w:val="WW8Num24z3"/>
    <w:rsid w:val="00A91E5D"/>
  </w:style>
  <w:style w:type="character" w:customStyle="1" w:styleId="WW8Num24z4">
    <w:name w:val="WW8Num24z4"/>
    <w:rsid w:val="00A91E5D"/>
  </w:style>
  <w:style w:type="character" w:customStyle="1" w:styleId="WW8Num24z5">
    <w:name w:val="WW8Num24z5"/>
    <w:rsid w:val="00A91E5D"/>
  </w:style>
  <w:style w:type="character" w:customStyle="1" w:styleId="WW8Num24z6">
    <w:name w:val="WW8Num24z6"/>
    <w:rsid w:val="00A91E5D"/>
  </w:style>
  <w:style w:type="character" w:customStyle="1" w:styleId="WW8Num24z7">
    <w:name w:val="WW8Num24z7"/>
    <w:rsid w:val="00A91E5D"/>
  </w:style>
  <w:style w:type="character" w:customStyle="1" w:styleId="WW8Num24z8">
    <w:name w:val="WW8Num24z8"/>
    <w:rsid w:val="00A91E5D"/>
  </w:style>
  <w:style w:type="character" w:customStyle="1" w:styleId="WW8Num25z1">
    <w:name w:val="WW8Num25z1"/>
    <w:rsid w:val="00A91E5D"/>
  </w:style>
  <w:style w:type="character" w:customStyle="1" w:styleId="WW8Num25z2">
    <w:name w:val="WW8Num25z2"/>
    <w:rsid w:val="00A91E5D"/>
  </w:style>
  <w:style w:type="character" w:customStyle="1" w:styleId="WW8Num25z3">
    <w:name w:val="WW8Num25z3"/>
    <w:rsid w:val="00A91E5D"/>
  </w:style>
  <w:style w:type="character" w:customStyle="1" w:styleId="WW8Num25z4">
    <w:name w:val="WW8Num25z4"/>
    <w:rsid w:val="00A91E5D"/>
  </w:style>
  <w:style w:type="character" w:customStyle="1" w:styleId="WW8Num25z5">
    <w:name w:val="WW8Num25z5"/>
    <w:rsid w:val="00A91E5D"/>
  </w:style>
  <w:style w:type="character" w:customStyle="1" w:styleId="WW8Num25z6">
    <w:name w:val="WW8Num25z6"/>
    <w:rsid w:val="00A91E5D"/>
  </w:style>
  <w:style w:type="character" w:customStyle="1" w:styleId="WW8Num25z7">
    <w:name w:val="WW8Num25z7"/>
    <w:rsid w:val="00A91E5D"/>
  </w:style>
  <w:style w:type="character" w:customStyle="1" w:styleId="WW8Num25z8">
    <w:name w:val="WW8Num25z8"/>
    <w:rsid w:val="00A91E5D"/>
  </w:style>
  <w:style w:type="character" w:customStyle="1" w:styleId="WW8Num26z1">
    <w:name w:val="WW8Num26z1"/>
    <w:rsid w:val="00A91E5D"/>
  </w:style>
  <w:style w:type="character" w:customStyle="1" w:styleId="WW8Num26z2">
    <w:name w:val="WW8Num26z2"/>
    <w:rsid w:val="00A91E5D"/>
  </w:style>
  <w:style w:type="character" w:customStyle="1" w:styleId="WW8Num26z3">
    <w:name w:val="WW8Num26z3"/>
    <w:rsid w:val="00A91E5D"/>
  </w:style>
  <w:style w:type="character" w:customStyle="1" w:styleId="WW8Num26z4">
    <w:name w:val="WW8Num26z4"/>
    <w:rsid w:val="00A91E5D"/>
  </w:style>
  <w:style w:type="character" w:customStyle="1" w:styleId="WW8Num26z5">
    <w:name w:val="WW8Num26z5"/>
    <w:rsid w:val="00A91E5D"/>
  </w:style>
  <w:style w:type="character" w:customStyle="1" w:styleId="WW8Num26z6">
    <w:name w:val="WW8Num26z6"/>
    <w:rsid w:val="00A91E5D"/>
  </w:style>
  <w:style w:type="character" w:customStyle="1" w:styleId="WW8Num26z7">
    <w:name w:val="WW8Num26z7"/>
    <w:rsid w:val="00A91E5D"/>
  </w:style>
  <w:style w:type="character" w:customStyle="1" w:styleId="WW8Num26z8">
    <w:name w:val="WW8Num26z8"/>
    <w:rsid w:val="00A91E5D"/>
  </w:style>
  <w:style w:type="character" w:customStyle="1" w:styleId="WW8Num27z1">
    <w:name w:val="WW8Num27z1"/>
    <w:rsid w:val="00A91E5D"/>
  </w:style>
  <w:style w:type="character" w:customStyle="1" w:styleId="WW8Num27z2">
    <w:name w:val="WW8Num27z2"/>
    <w:rsid w:val="00A91E5D"/>
  </w:style>
  <w:style w:type="character" w:customStyle="1" w:styleId="WW8Num27z3">
    <w:name w:val="WW8Num27z3"/>
    <w:rsid w:val="00A91E5D"/>
  </w:style>
  <w:style w:type="character" w:customStyle="1" w:styleId="WW8Num27z4">
    <w:name w:val="WW8Num27z4"/>
    <w:rsid w:val="00A91E5D"/>
  </w:style>
  <w:style w:type="character" w:customStyle="1" w:styleId="WW8Num27z5">
    <w:name w:val="WW8Num27z5"/>
    <w:rsid w:val="00A91E5D"/>
  </w:style>
  <w:style w:type="character" w:customStyle="1" w:styleId="WW8Num27z6">
    <w:name w:val="WW8Num27z6"/>
    <w:rsid w:val="00A91E5D"/>
  </w:style>
  <w:style w:type="character" w:customStyle="1" w:styleId="WW8Num27z7">
    <w:name w:val="WW8Num27z7"/>
    <w:rsid w:val="00A91E5D"/>
  </w:style>
  <w:style w:type="character" w:customStyle="1" w:styleId="WW8Num27z8">
    <w:name w:val="WW8Num27z8"/>
    <w:rsid w:val="00A91E5D"/>
  </w:style>
  <w:style w:type="character" w:customStyle="1" w:styleId="WW8Num28z1">
    <w:name w:val="WW8Num28z1"/>
    <w:rsid w:val="00A91E5D"/>
  </w:style>
  <w:style w:type="character" w:customStyle="1" w:styleId="WW8Num28z2">
    <w:name w:val="WW8Num28z2"/>
    <w:rsid w:val="00A91E5D"/>
  </w:style>
  <w:style w:type="character" w:customStyle="1" w:styleId="WW8Num28z3">
    <w:name w:val="WW8Num28z3"/>
    <w:rsid w:val="00A91E5D"/>
  </w:style>
  <w:style w:type="character" w:customStyle="1" w:styleId="WW8Num28z4">
    <w:name w:val="WW8Num28z4"/>
    <w:rsid w:val="00A91E5D"/>
  </w:style>
  <w:style w:type="character" w:customStyle="1" w:styleId="WW8Num28z5">
    <w:name w:val="WW8Num28z5"/>
    <w:rsid w:val="00A91E5D"/>
  </w:style>
  <w:style w:type="character" w:customStyle="1" w:styleId="WW8Num28z6">
    <w:name w:val="WW8Num28z6"/>
    <w:rsid w:val="00A91E5D"/>
  </w:style>
  <w:style w:type="character" w:customStyle="1" w:styleId="WW8Num28z7">
    <w:name w:val="WW8Num28z7"/>
    <w:rsid w:val="00A91E5D"/>
  </w:style>
  <w:style w:type="character" w:customStyle="1" w:styleId="WW8Num28z8">
    <w:name w:val="WW8Num28z8"/>
    <w:rsid w:val="00A91E5D"/>
  </w:style>
  <w:style w:type="character" w:customStyle="1" w:styleId="WW8Num29z1">
    <w:name w:val="WW8Num29z1"/>
    <w:rsid w:val="00A91E5D"/>
  </w:style>
  <w:style w:type="character" w:customStyle="1" w:styleId="WW8Num29z2">
    <w:name w:val="WW8Num29z2"/>
    <w:rsid w:val="00A91E5D"/>
  </w:style>
  <w:style w:type="character" w:customStyle="1" w:styleId="WW8Num29z3">
    <w:name w:val="WW8Num29z3"/>
    <w:rsid w:val="00A91E5D"/>
  </w:style>
  <w:style w:type="character" w:customStyle="1" w:styleId="WW8Num29z4">
    <w:name w:val="WW8Num29z4"/>
    <w:rsid w:val="00A91E5D"/>
  </w:style>
  <w:style w:type="character" w:customStyle="1" w:styleId="WW8Num29z5">
    <w:name w:val="WW8Num29z5"/>
    <w:rsid w:val="00A91E5D"/>
  </w:style>
  <w:style w:type="character" w:customStyle="1" w:styleId="WW8Num29z6">
    <w:name w:val="WW8Num29z6"/>
    <w:rsid w:val="00A91E5D"/>
  </w:style>
  <w:style w:type="character" w:customStyle="1" w:styleId="WW8Num29z7">
    <w:name w:val="WW8Num29z7"/>
    <w:rsid w:val="00A91E5D"/>
  </w:style>
  <w:style w:type="character" w:customStyle="1" w:styleId="WW8Num29z8">
    <w:name w:val="WW8Num29z8"/>
    <w:rsid w:val="00A91E5D"/>
  </w:style>
  <w:style w:type="character" w:customStyle="1" w:styleId="WW8Num30z1">
    <w:name w:val="WW8Num30z1"/>
    <w:rsid w:val="00A91E5D"/>
  </w:style>
  <w:style w:type="character" w:customStyle="1" w:styleId="WW8Num30z2">
    <w:name w:val="WW8Num30z2"/>
    <w:rsid w:val="00A91E5D"/>
  </w:style>
  <w:style w:type="character" w:customStyle="1" w:styleId="WW8Num30z3">
    <w:name w:val="WW8Num30z3"/>
    <w:rsid w:val="00A91E5D"/>
  </w:style>
  <w:style w:type="character" w:customStyle="1" w:styleId="WW8Num30z4">
    <w:name w:val="WW8Num30z4"/>
    <w:rsid w:val="00A91E5D"/>
  </w:style>
  <w:style w:type="character" w:customStyle="1" w:styleId="WW8Num30z5">
    <w:name w:val="WW8Num30z5"/>
    <w:rsid w:val="00A91E5D"/>
  </w:style>
  <w:style w:type="character" w:customStyle="1" w:styleId="WW8Num30z6">
    <w:name w:val="WW8Num30z6"/>
    <w:rsid w:val="00A91E5D"/>
  </w:style>
  <w:style w:type="character" w:customStyle="1" w:styleId="WW8Num30z7">
    <w:name w:val="WW8Num30z7"/>
    <w:rsid w:val="00A91E5D"/>
  </w:style>
  <w:style w:type="character" w:customStyle="1" w:styleId="WW8Num30z8">
    <w:name w:val="WW8Num30z8"/>
    <w:rsid w:val="00A91E5D"/>
  </w:style>
  <w:style w:type="character" w:customStyle="1" w:styleId="WW8Num31z1">
    <w:name w:val="WW8Num31z1"/>
    <w:rsid w:val="00A91E5D"/>
    <w:rPr>
      <w:rFonts w:ascii="Courier New" w:hAnsi="Courier New" w:cs="Courier New" w:hint="default"/>
    </w:rPr>
  </w:style>
  <w:style w:type="character" w:customStyle="1" w:styleId="WW8Num31z2">
    <w:name w:val="WW8Num31z2"/>
    <w:rsid w:val="00A91E5D"/>
    <w:rPr>
      <w:rFonts w:ascii="Wingdings" w:hAnsi="Wingdings" w:cs="Wingdings" w:hint="default"/>
    </w:rPr>
  </w:style>
  <w:style w:type="character" w:customStyle="1" w:styleId="WW8Num32z1">
    <w:name w:val="WW8Num32z1"/>
    <w:rsid w:val="00A91E5D"/>
  </w:style>
  <w:style w:type="character" w:customStyle="1" w:styleId="WW8Num32z2">
    <w:name w:val="WW8Num32z2"/>
    <w:rsid w:val="00A91E5D"/>
  </w:style>
  <w:style w:type="character" w:customStyle="1" w:styleId="WW8Num32z3">
    <w:name w:val="WW8Num32z3"/>
    <w:rsid w:val="00A91E5D"/>
  </w:style>
  <w:style w:type="character" w:customStyle="1" w:styleId="WW8Num32z4">
    <w:name w:val="WW8Num32z4"/>
    <w:rsid w:val="00A91E5D"/>
  </w:style>
  <w:style w:type="character" w:customStyle="1" w:styleId="WW8Num32z5">
    <w:name w:val="WW8Num32z5"/>
    <w:rsid w:val="00A91E5D"/>
  </w:style>
  <w:style w:type="character" w:customStyle="1" w:styleId="WW8Num32z6">
    <w:name w:val="WW8Num32z6"/>
    <w:rsid w:val="00A91E5D"/>
  </w:style>
  <w:style w:type="character" w:customStyle="1" w:styleId="WW8Num32z7">
    <w:name w:val="WW8Num32z7"/>
    <w:rsid w:val="00A91E5D"/>
  </w:style>
  <w:style w:type="character" w:customStyle="1" w:styleId="WW8Num32z8">
    <w:name w:val="WW8Num32z8"/>
    <w:rsid w:val="00A91E5D"/>
  </w:style>
  <w:style w:type="character" w:customStyle="1" w:styleId="WW8Num33z1">
    <w:name w:val="WW8Num33z1"/>
    <w:rsid w:val="00A91E5D"/>
  </w:style>
  <w:style w:type="character" w:customStyle="1" w:styleId="WW8Num33z2">
    <w:name w:val="WW8Num33z2"/>
    <w:rsid w:val="00A91E5D"/>
  </w:style>
  <w:style w:type="character" w:customStyle="1" w:styleId="WW8Num33z3">
    <w:name w:val="WW8Num33z3"/>
    <w:rsid w:val="00A91E5D"/>
  </w:style>
  <w:style w:type="character" w:customStyle="1" w:styleId="WW8Num33z4">
    <w:name w:val="WW8Num33z4"/>
    <w:rsid w:val="00A91E5D"/>
  </w:style>
  <w:style w:type="character" w:customStyle="1" w:styleId="WW8Num33z5">
    <w:name w:val="WW8Num33z5"/>
    <w:rsid w:val="00A91E5D"/>
  </w:style>
  <w:style w:type="character" w:customStyle="1" w:styleId="WW8Num33z6">
    <w:name w:val="WW8Num33z6"/>
    <w:rsid w:val="00A91E5D"/>
  </w:style>
  <w:style w:type="character" w:customStyle="1" w:styleId="WW8Num33z7">
    <w:name w:val="WW8Num33z7"/>
    <w:rsid w:val="00A91E5D"/>
  </w:style>
  <w:style w:type="character" w:customStyle="1" w:styleId="WW8Num33z8">
    <w:name w:val="WW8Num33z8"/>
    <w:rsid w:val="00A91E5D"/>
  </w:style>
  <w:style w:type="character" w:customStyle="1" w:styleId="WW8Num34z1">
    <w:name w:val="WW8Num34z1"/>
    <w:rsid w:val="00A91E5D"/>
  </w:style>
  <w:style w:type="character" w:customStyle="1" w:styleId="WW8Num34z2">
    <w:name w:val="WW8Num34z2"/>
    <w:rsid w:val="00A91E5D"/>
  </w:style>
  <w:style w:type="character" w:customStyle="1" w:styleId="WW8Num34z3">
    <w:name w:val="WW8Num34z3"/>
    <w:rsid w:val="00A91E5D"/>
  </w:style>
  <w:style w:type="character" w:customStyle="1" w:styleId="WW8Num34z4">
    <w:name w:val="WW8Num34z4"/>
    <w:rsid w:val="00A91E5D"/>
  </w:style>
  <w:style w:type="character" w:customStyle="1" w:styleId="WW8Num34z5">
    <w:name w:val="WW8Num34z5"/>
    <w:rsid w:val="00A91E5D"/>
  </w:style>
  <w:style w:type="character" w:customStyle="1" w:styleId="WW8Num34z6">
    <w:name w:val="WW8Num34z6"/>
    <w:rsid w:val="00A91E5D"/>
  </w:style>
  <w:style w:type="character" w:customStyle="1" w:styleId="WW8Num34z7">
    <w:name w:val="WW8Num34z7"/>
    <w:rsid w:val="00A91E5D"/>
  </w:style>
  <w:style w:type="character" w:customStyle="1" w:styleId="WW8Num34z8">
    <w:name w:val="WW8Num34z8"/>
    <w:rsid w:val="00A91E5D"/>
  </w:style>
  <w:style w:type="character" w:customStyle="1" w:styleId="WW8Num35z1">
    <w:name w:val="WW8Num35z1"/>
    <w:rsid w:val="00A91E5D"/>
  </w:style>
  <w:style w:type="character" w:customStyle="1" w:styleId="WW8Num35z2">
    <w:name w:val="WW8Num35z2"/>
    <w:rsid w:val="00A91E5D"/>
  </w:style>
  <w:style w:type="character" w:customStyle="1" w:styleId="WW8Num35z3">
    <w:name w:val="WW8Num35z3"/>
    <w:rsid w:val="00A91E5D"/>
  </w:style>
  <w:style w:type="character" w:customStyle="1" w:styleId="WW8Num35z4">
    <w:name w:val="WW8Num35z4"/>
    <w:rsid w:val="00A91E5D"/>
  </w:style>
  <w:style w:type="character" w:customStyle="1" w:styleId="WW8Num35z5">
    <w:name w:val="WW8Num35z5"/>
    <w:rsid w:val="00A91E5D"/>
  </w:style>
  <w:style w:type="character" w:customStyle="1" w:styleId="WW8Num35z6">
    <w:name w:val="WW8Num35z6"/>
    <w:rsid w:val="00A91E5D"/>
  </w:style>
  <w:style w:type="character" w:customStyle="1" w:styleId="WW8Num35z7">
    <w:name w:val="WW8Num35z7"/>
    <w:rsid w:val="00A91E5D"/>
  </w:style>
  <w:style w:type="character" w:customStyle="1" w:styleId="WW8Num35z8">
    <w:name w:val="WW8Num35z8"/>
    <w:rsid w:val="00A91E5D"/>
  </w:style>
  <w:style w:type="character" w:customStyle="1" w:styleId="WW8Num36z1">
    <w:name w:val="WW8Num36z1"/>
    <w:rsid w:val="00A91E5D"/>
  </w:style>
  <w:style w:type="character" w:customStyle="1" w:styleId="WW8Num36z2">
    <w:name w:val="WW8Num36z2"/>
    <w:rsid w:val="00A91E5D"/>
  </w:style>
  <w:style w:type="character" w:customStyle="1" w:styleId="WW8Num36z3">
    <w:name w:val="WW8Num36z3"/>
    <w:rsid w:val="00A91E5D"/>
  </w:style>
  <w:style w:type="character" w:customStyle="1" w:styleId="WW8Num36z4">
    <w:name w:val="WW8Num36z4"/>
    <w:rsid w:val="00A91E5D"/>
  </w:style>
  <w:style w:type="character" w:customStyle="1" w:styleId="WW8Num36z5">
    <w:name w:val="WW8Num36z5"/>
    <w:rsid w:val="00A91E5D"/>
  </w:style>
  <w:style w:type="character" w:customStyle="1" w:styleId="WW8Num36z6">
    <w:name w:val="WW8Num36z6"/>
    <w:rsid w:val="00A91E5D"/>
  </w:style>
  <w:style w:type="character" w:customStyle="1" w:styleId="WW8Num36z7">
    <w:name w:val="WW8Num36z7"/>
    <w:rsid w:val="00A91E5D"/>
  </w:style>
  <w:style w:type="character" w:customStyle="1" w:styleId="WW8Num36z8">
    <w:name w:val="WW8Num36z8"/>
    <w:rsid w:val="00A91E5D"/>
  </w:style>
  <w:style w:type="character" w:customStyle="1" w:styleId="WW8Num37z1">
    <w:name w:val="WW8Num37z1"/>
    <w:rsid w:val="00A91E5D"/>
  </w:style>
  <w:style w:type="character" w:customStyle="1" w:styleId="WW8Num37z2">
    <w:name w:val="WW8Num37z2"/>
    <w:rsid w:val="00A91E5D"/>
  </w:style>
  <w:style w:type="character" w:customStyle="1" w:styleId="WW8Num37z3">
    <w:name w:val="WW8Num37z3"/>
    <w:rsid w:val="00A91E5D"/>
  </w:style>
  <w:style w:type="character" w:customStyle="1" w:styleId="WW8Num37z4">
    <w:name w:val="WW8Num37z4"/>
    <w:rsid w:val="00A91E5D"/>
  </w:style>
  <w:style w:type="character" w:customStyle="1" w:styleId="WW8Num37z5">
    <w:name w:val="WW8Num37z5"/>
    <w:rsid w:val="00A91E5D"/>
  </w:style>
  <w:style w:type="character" w:customStyle="1" w:styleId="WW8Num37z6">
    <w:name w:val="WW8Num37z6"/>
    <w:rsid w:val="00A91E5D"/>
  </w:style>
  <w:style w:type="character" w:customStyle="1" w:styleId="WW8Num37z7">
    <w:name w:val="WW8Num37z7"/>
    <w:rsid w:val="00A91E5D"/>
  </w:style>
  <w:style w:type="character" w:customStyle="1" w:styleId="WW8Num37z8">
    <w:name w:val="WW8Num37z8"/>
    <w:rsid w:val="00A91E5D"/>
  </w:style>
  <w:style w:type="character" w:customStyle="1" w:styleId="WW8Num38z1">
    <w:name w:val="WW8Num38z1"/>
    <w:rsid w:val="00A91E5D"/>
  </w:style>
  <w:style w:type="character" w:customStyle="1" w:styleId="WW8Num38z2">
    <w:name w:val="WW8Num38z2"/>
    <w:rsid w:val="00A91E5D"/>
  </w:style>
  <w:style w:type="character" w:customStyle="1" w:styleId="WW8Num38z3">
    <w:name w:val="WW8Num38z3"/>
    <w:rsid w:val="00A91E5D"/>
  </w:style>
  <w:style w:type="character" w:customStyle="1" w:styleId="WW8Num38z4">
    <w:name w:val="WW8Num38z4"/>
    <w:rsid w:val="00A91E5D"/>
  </w:style>
  <w:style w:type="character" w:customStyle="1" w:styleId="WW8Num38z5">
    <w:name w:val="WW8Num38z5"/>
    <w:rsid w:val="00A91E5D"/>
  </w:style>
  <w:style w:type="character" w:customStyle="1" w:styleId="WW8Num38z6">
    <w:name w:val="WW8Num38z6"/>
    <w:rsid w:val="00A91E5D"/>
  </w:style>
  <w:style w:type="character" w:customStyle="1" w:styleId="WW8Num38z7">
    <w:name w:val="WW8Num38z7"/>
    <w:rsid w:val="00A91E5D"/>
  </w:style>
  <w:style w:type="character" w:customStyle="1" w:styleId="WW8Num38z8">
    <w:name w:val="WW8Num38z8"/>
    <w:rsid w:val="00A91E5D"/>
  </w:style>
  <w:style w:type="character" w:customStyle="1" w:styleId="WW8Num39z1">
    <w:name w:val="WW8Num39z1"/>
    <w:rsid w:val="00A91E5D"/>
  </w:style>
  <w:style w:type="character" w:customStyle="1" w:styleId="WW8Num39z2">
    <w:name w:val="WW8Num39z2"/>
    <w:rsid w:val="00A91E5D"/>
  </w:style>
  <w:style w:type="character" w:customStyle="1" w:styleId="WW8Num39z3">
    <w:name w:val="WW8Num39z3"/>
    <w:rsid w:val="00A91E5D"/>
  </w:style>
  <w:style w:type="character" w:customStyle="1" w:styleId="WW8Num39z4">
    <w:name w:val="WW8Num39z4"/>
    <w:rsid w:val="00A91E5D"/>
  </w:style>
  <w:style w:type="character" w:customStyle="1" w:styleId="WW8Num39z5">
    <w:name w:val="WW8Num39z5"/>
    <w:rsid w:val="00A91E5D"/>
  </w:style>
  <w:style w:type="character" w:customStyle="1" w:styleId="WW8Num39z6">
    <w:name w:val="WW8Num39z6"/>
    <w:rsid w:val="00A91E5D"/>
  </w:style>
  <w:style w:type="character" w:customStyle="1" w:styleId="WW8Num39z7">
    <w:name w:val="WW8Num39z7"/>
    <w:rsid w:val="00A91E5D"/>
  </w:style>
  <w:style w:type="character" w:customStyle="1" w:styleId="WW8Num39z8">
    <w:name w:val="WW8Num39z8"/>
    <w:rsid w:val="00A91E5D"/>
  </w:style>
  <w:style w:type="character" w:customStyle="1" w:styleId="WW8Num40z1">
    <w:name w:val="WW8Num40z1"/>
    <w:rsid w:val="00A91E5D"/>
    <w:rPr>
      <w:rFonts w:ascii="Courier New" w:hAnsi="Courier New" w:cs="Courier New" w:hint="default"/>
    </w:rPr>
  </w:style>
  <w:style w:type="character" w:customStyle="1" w:styleId="WW8Num40z2">
    <w:name w:val="WW8Num40z2"/>
    <w:rsid w:val="00A91E5D"/>
    <w:rPr>
      <w:rFonts w:ascii="Wingdings" w:hAnsi="Wingdings" w:cs="Wingdings" w:hint="default"/>
    </w:rPr>
  </w:style>
  <w:style w:type="character" w:customStyle="1" w:styleId="WW8Num41z1">
    <w:name w:val="WW8Num41z1"/>
    <w:rsid w:val="00A91E5D"/>
  </w:style>
  <w:style w:type="character" w:customStyle="1" w:styleId="WW8Num41z2">
    <w:name w:val="WW8Num41z2"/>
    <w:rsid w:val="00A91E5D"/>
  </w:style>
  <w:style w:type="character" w:customStyle="1" w:styleId="WW8Num41z3">
    <w:name w:val="WW8Num41z3"/>
    <w:rsid w:val="00A91E5D"/>
  </w:style>
  <w:style w:type="character" w:customStyle="1" w:styleId="WW8Num41z4">
    <w:name w:val="WW8Num41z4"/>
    <w:rsid w:val="00A91E5D"/>
  </w:style>
  <w:style w:type="character" w:customStyle="1" w:styleId="WW8Num41z5">
    <w:name w:val="WW8Num41z5"/>
    <w:rsid w:val="00A91E5D"/>
  </w:style>
  <w:style w:type="character" w:customStyle="1" w:styleId="WW8Num41z6">
    <w:name w:val="WW8Num41z6"/>
    <w:rsid w:val="00A91E5D"/>
  </w:style>
  <w:style w:type="character" w:customStyle="1" w:styleId="WW8Num41z7">
    <w:name w:val="WW8Num41z7"/>
    <w:rsid w:val="00A91E5D"/>
  </w:style>
  <w:style w:type="character" w:customStyle="1" w:styleId="WW8Num41z8">
    <w:name w:val="WW8Num41z8"/>
    <w:rsid w:val="00A91E5D"/>
  </w:style>
  <w:style w:type="character" w:customStyle="1" w:styleId="WW8Num42z1">
    <w:name w:val="WW8Num42z1"/>
    <w:rsid w:val="00A91E5D"/>
    <w:rPr>
      <w:rFonts w:ascii="Courier New" w:hAnsi="Courier New" w:cs="Courier New" w:hint="default"/>
    </w:rPr>
  </w:style>
  <w:style w:type="character" w:customStyle="1" w:styleId="WW8Num42z2">
    <w:name w:val="WW8Num42z2"/>
    <w:rsid w:val="00A91E5D"/>
    <w:rPr>
      <w:rFonts w:ascii="Wingdings" w:hAnsi="Wingdings" w:cs="Wingdings" w:hint="default"/>
    </w:rPr>
  </w:style>
  <w:style w:type="character" w:customStyle="1" w:styleId="WW8Num43z1">
    <w:name w:val="WW8Num43z1"/>
    <w:rsid w:val="00A91E5D"/>
  </w:style>
  <w:style w:type="character" w:customStyle="1" w:styleId="WW8Num43z2">
    <w:name w:val="WW8Num43z2"/>
    <w:rsid w:val="00A91E5D"/>
  </w:style>
  <w:style w:type="character" w:customStyle="1" w:styleId="WW8Num43z3">
    <w:name w:val="WW8Num43z3"/>
    <w:rsid w:val="00A91E5D"/>
  </w:style>
  <w:style w:type="character" w:customStyle="1" w:styleId="WW8Num43z4">
    <w:name w:val="WW8Num43z4"/>
    <w:rsid w:val="00A91E5D"/>
  </w:style>
  <w:style w:type="character" w:customStyle="1" w:styleId="WW8Num43z5">
    <w:name w:val="WW8Num43z5"/>
    <w:rsid w:val="00A91E5D"/>
  </w:style>
  <w:style w:type="character" w:customStyle="1" w:styleId="WW8Num43z6">
    <w:name w:val="WW8Num43z6"/>
    <w:rsid w:val="00A91E5D"/>
  </w:style>
  <w:style w:type="character" w:customStyle="1" w:styleId="WW8Num43z7">
    <w:name w:val="WW8Num43z7"/>
    <w:rsid w:val="00A91E5D"/>
  </w:style>
  <w:style w:type="character" w:customStyle="1" w:styleId="WW8Num43z8">
    <w:name w:val="WW8Num43z8"/>
    <w:rsid w:val="00A91E5D"/>
  </w:style>
  <w:style w:type="character" w:customStyle="1" w:styleId="WW8Num44z1">
    <w:name w:val="WW8Num44z1"/>
    <w:rsid w:val="00A91E5D"/>
  </w:style>
  <w:style w:type="character" w:customStyle="1" w:styleId="WW8Num44z2">
    <w:name w:val="WW8Num44z2"/>
    <w:rsid w:val="00A91E5D"/>
  </w:style>
  <w:style w:type="character" w:customStyle="1" w:styleId="WW8Num44z3">
    <w:name w:val="WW8Num44z3"/>
    <w:rsid w:val="00A91E5D"/>
  </w:style>
  <w:style w:type="character" w:customStyle="1" w:styleId="WW8Num44z4">
    <w:name w:val="WW8Num44z4"/>
    <w:rsid w:val="00A91E5D"/>
  </w:style>
  <w:style w:type="character" w:customStyle="1" w:styleId="WW8Num44z5">
    <w:name w:val="WW8Num44z5"/>
    <w:rsid w:val="00A91E5D"/>
  </w:style>
  <w:style w:type="character" w:customStyle="1" w:styleId="WW8Num44z6">
    <w:name w:val="WW8Num44z6"/>
    <w:rsid w:val="00A91E5D"/>
  </w:style>
  <w:style w:type="character" w:customStyle="1" w:styleId="WW8Num44z7">
    <w:name w:val="WW8Num44z7"/>
    <w:rsid w:val="00A91E5D"/>
  </w:style>
  <w:style w:type="character" w:customStyle="1" w:styleId="WW8Num44z8">
    <w:name w:val="WW8Num44z8"/>
    <w:rsid w:val="00A91E5D"/>
  </w:style>
  <w:style w:type="character" w:customStyle="1" w:styleId="WW8Num45z1">
    <w:name w:val="WW8Num45z1"/>
    <w:rsid w:val="00A91E5D"/>
  </w:style>
  <w:style w:type="character" w:customStyle="1" w:styleId="WW8Num45z2">
    <w:name w:val="WW8Num45z2"/>
    <w:rsid w:val="00A91E5D"/>
  </w:style>
  <w:style w:type="character" w:customStyle="1" w:styleId="WW8Num45z3">
    <w:name w:val="WW8Num45z3"/>
    <w:rsid w:val="00A91E5D"/>
  </w:style>
  <w:style w:type="character" w:customStyle="1" w:styleId="WW8Num45z4">
    <w:name w:val="WW8Num45z4"/>
    <w:rsid w:val="00A91E5D"/>
  </w:style>
  <w:style w:type="character" w:customStyle="1" w:styleId="WW8Num45z5">
    <w:name w:val="WW8Num45z5"/>
    <w:rsid w:val="00A91E5D"/>
  </w:style>
  <w:style w:type="character" w:customStyle="1" w:styleId="WW8Num45z6">
    <w:name w:val="WW8Num45z6"/>
    <w:rsid w:val="00A91E5D"/>
  </w:style>
  <w:style w:type="character" w:customStyle="1" w:styleId="WW8Num45z7">
    <w:name w:val="WW8Num45z7"/>
    <w:rsid w:val="00A91E5D"/>
  </w:style>
  <w:style w:type="character" w:customStyle="1" w:styleId="WW8Num45z8">
    <w:name w:val="WW8Num45z8"/>
    <w:rsid w:val="00A91E5D"/>
  </w:style>
  <w:style w:type="character" w:customStyle="1" w:styleId="WW8Num47z0">
    <w:name w:val="WW8Num47z0"/>
    <w:rsid w:val="00A91E5D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A91E5D"/>
  </w:style>
  <w:style w:type="character" w:customStyle="1" w:styleId="WW8Num47z2">
    <w:name w:val="WW8Num47z2"/>
    <w:rsid w:val="00A91E5D"/>
  </w:style>
  <w:style w:type="character" w:customStyle="1" w:styleId="WW8Num47z3">
    <w:name w:val="WW8Num47z3"/>
    <w:rsid w:val="00A91E5D"/>
  </w:style>
  <w:style w:type="character" w:customStyle="1" w:styleId="WW8Num47z4">
    <w:name w:val="WW8Num47z4"/>
    <w:rsid w:val="00A91E5D"/>
  </w:style>
  <w:style w:type="character" w:customStyle="1" w:styleId="WW8Num47z5">
    <w:name w:val="WW8Num47z5"/>
    <w:rsid w:val="00A91E5D"/>
  </w:style>
  <w:style w:type="character" w:customStyle="1" w:styleId="WW8Num47z6">
    <w:name w:val="WW8Num47z6"/>
    <w:rsid w:val="00A91E5D"/>
  </w:style>
  <w:style w:type="character" w:customStyle="1" w:styleId="WW8Num47z7">
    <w:name w:val="WW8Num47z7"/>
    <w:rsid w:val="00A91E5D"/>
  </w:style>
  <w:style w:type="character" w:customStyle="1" w:styleId="WW8Num47z8">
    <w:name w:val="WW8Num47z8"/>
    <w:rsid w:val="00A91E5D"/>
  </w:style>
  <w:style w:type="character" w:customStyle="1" w:styleId="Domylnaczcionkaakapitu1">
    <w:name w:val="Domyślna czcionka akapitu1"/>
    <w:rsid w:val="00A91E5D"/>
  </w:style>
  <w:style w:type="character" w:customStyle="1" w:styleId="AkapitzlistZnak">
    <w:name w:val="Akapit z listą Znak"/>
    <w:rsid w:val="00A91E5D"/>
    <w:rPr>
      <w:sz w:val="24"/>
      <w:szCs w:val="24"/>
      <w:lang w:val="pl-PL" w:eastAsia="ar-SA" w:bidi="ar-SA"/>
    </w:rPr>
  </w:style>
  <w:style w:type="character" w:customStyle="1" w:styleId="Odwoaniedokomentarza1">
    <w:name w:val="Odwołanie do komentarza1"/>
    <w:rsid w:val="00A91E5D"/>
    <w:rPr>
      <w:sz w:val="16"/>
      <w:szCs w:val="16"/>
    </w:rPr>
  </w:style>
  <w:style w:type="character" w:customStyle="1" w:styleId="TeksttreciExact">
    <w:name w:val="Tekst treści Exac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A91E5D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A91E5D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">
    <w:name w:val="Nagłówek #2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uiPriority w:val="22"/>
    <w:qFormat/>
    <w:rsid w:val="00A91E5D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rsid w:val="00A91E5D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A91E5D"/>
    <w:pPr>
      <w:suppressAutoHyphens/>
      <w:spacing w:after="12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Lista">
    <w:name w:val="List"/>
    <w:basedOn w:val="Tekstpodstawowy"/>
    <w:rsid w:val="00A91E5D"/>
    <w:rPr>
      <w:rFonts w:cs="Lucida Sans"/>
    </w:rPr>
  </w:style>
  <w:style w:type="paragraph" w:customStyle="1" w:styleId="Podpis1">
    <w:name w:val="Podpis1"/>
    <w:basedOn w:val="Normalny"/>
    <w:rsid w:val="00A91E5D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91E5D"/>
    <w:pPr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0"/>
      <w:szCs w:val="20"/>
      <w:lang w:eastAsia="ar-SA"/>
    </w:rPr>
  </w:style>
  <w:style w:type="character" w:customStyle="1" w:styleId="StopkaZnak1">
    <w:name w:val="Stopka Znak1"/>
    <w:rsid w:val="00A91E5D"/>
    <w:rPr>
      <w:rFonts w:ascii="Times New Roman" w:eastAsia="Times New Roman" w:hAnsi="Times New Roman" w:cs="Times New Roman"/>
      <w:kern w:val="1"/>
      <w:sz w:val="18"/>
      <w:szCs w:val="18"/>
      <w:lang w:val="en-US" w:eastAsia="ar-SA"/>
    </w:rPr>
  </w:style>
  <w:style w:type="paragraph" w:customStyle="1" w:styleId="Default">
    <w:name w:val="Default"/>
    <w:rsid w:val="00A91E5D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NagwekZnak1">
    <w:name w:val="Nagłówek Znak1"/>
    <w:rsid w:val="00A91E5D"/>
    <w:rPr>
      <w:rFonts w:ascii="Times New Roman" w:eastAsia="SimSun" w:hAnsi="Times New Roman" w:cs="Times New Roman"/>
      <w:sz w:val="18"/>
      <w:szCs w:val="18"/>
      <w:lang w:eastAsia="ar-SA"/>
    </w:rPr>
  </w:style>
  <w:style w:type="paragraph" w:styleId="NormalnyWeb">
    <w:name w:val="Normal (Web)"/>
    <w:basedOn w:val="Normalny"/>
    <w:uiPriority w:val="99"/>
    <w:rsid w:val="00A91E5D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semiHidden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A91E5D"/>
    <w:rPr>
      <w:b/>
      <w:bCs/>
      <w:lang w:val="x-none"/>
    </w:rPr>
  </w:style>
  <w:style w:type="character" w:customStyle="1" w:styleId="TematkomentarzaZnak">
    <w:name w:val="Temat komentarza Znak"/>
    <w:link w:val="Tematkomentarza"/>
    <w:rsid w:val="00A91E5D"/>
    <w:rPr>
      <w:rFonts w:ascii="Times New Roman" w:eastAsia="SimSun" w:hAnsi="Times New Roman" w:cs="Times New Roman"/>
      <w:b/>
      <w:bCs/>
      <w:sz w:val="20"/>
      <w:szCs w:val="20"/>
      <w:lang w:val="x-none" w:eastAsia="ar-SA"/>
    </w:rPr>
  </w:style>
  <w:style w:type="paragraph" w:styleId="Tekstdymka">
    <w:name w:val="Balloon Text"/>
    <w:basedOn w:val="Normalny"/>
    <w:link w:val="TekstdymkaZnak"/>
    <w:rsid w:val="00A91E5D"/>
    <w:pPr>
      <w:suppressAutoHyphens/>
      <w:spacing w:after="0" w:line="240" w:lineRule="auto"/>
    </w:pPr>
    <w:rPr>
      <w:rFonts w:ascii="Tahoma" w:eastAsia="SimSun" w:hAnsi="Tahoma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rsid w:val="00A91E5D"/>
    <w:rPr>
      <w:rFonts w:ascii="Tahoma" w:eastAsia="SimSun" w:hAnsi="Tahoma" w:cs="Times New Roman"/>
      <w:sz w:val="16"/>
      <w:szCs w:val="16"/>
      <w:lang w:val="x-none" w:eastAsia="ar-SA"/>
    </w:rPr>
  </w:style>
  <w:style w:type="paragraph" w:styleId="Bezodstpw">
    <w:name w:val="No Spacing"/>
    <w:qFormat/>
    <w:rsid w:val="00A91E5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A91E5D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A91E5D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A91E5D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0">
    <w:name w:val="Nagłówek #2"/>
    <w:basedOn w:val="Normalny"/>
    <w:rsid w:val="00A91E5D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A91E5D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A91E5D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A91E5D"/>
    <w:rPr>
      <w:sz w:val="16"/>
      <w:szCs w:val="16"/>
    </w:rPr>
  </w:style>
  <w:style w:type="character" w:styleId="Odwoanieprzypisudolnego">
    <w:name w:val="footnote reference"/>
    <w:basedOn w:val="Domylnaczcionkaakapitu"/>
    <w:unhideWhenUsed/>
    <w:rsid w:val="009238D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238D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38DB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04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712fa58851c0e72a54b173ba6f92d606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6c4e2ff5b4df36fdfbaad8944e57a4a1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52FD289-B70D-4DF1-9A65-7CD7D6FBB207}"/>
</file>

<file path=customXml/itemProps2.xml><?xml version="1.0" encoding="utf-8"?>
<ds:datastoreItem xmlns:ds="http://schemas.openxmlformats.org/officeDocument/2006/customXml" ds:itemID="{A8A6A9E1-EC31-4900-AFE0-00C8BE55C7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28BADD-E645-4A63-9C76-145F02CFFC2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456875B-0B06-419F-B2E4-961769A11B17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602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Mazur</dc:creator>
  <cp:keywords/>
  <dc:description/>
  <cp:lastModifiedBy>Sebastian Żyrkowski</cp:lastModifiedBy>
  <cp:revision>21</cp:revision>
  <dcterms:created xsi:type="dcterms:W3CDTF">2025-01-11T12:45:00Z</dcterms:created>
  <dcterms:modified xsi:type="dcterms:W3CDTF">2025-10-13T11:58:00Z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